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14:paraId="656C7458" w14:textId="77777777" w:rsidTr="00CB78F6">
        <w:trPr>
          <w:trHeight w:val="1132"/>
        </w:trPr>
        <w:tc>
          <w:tcPr>
            <w:tcW w:w="10434" w:type="dxa"/>
            <w:shd w:val="clear" w:color="auto" w:fill="auto"/>
          </w:tcPr>
          <w:p w14:paraId="1A9103C1" w14:textId="77777777" w:rsidR="00CB78F6" w:rsidRDefault="00CB78F6" w:rsidP="00FE48C9">
            <w:pPr>
              <w:pStyle w:val="En-tte"/>
              <w:jc w:val="center"/>
            </w:pPr>
          </w:p>
          <w:p w14:paraId="7AB783A6" w14:textId="005133E2" w:rsidR="002E38EB" w:rsidRDefault="002E38EB" w:rsidP="002E38EB">
            <w:pPr>
              <w:pStyle w:val="En-tte"/>
              <w:jc w:val="right"/>
            </w:pPr>
            <w:r>
              <w:tab/>
            </w:r>
            <w:r>
              <w:rPr>
                <w:noProof/>
                <w:lang w:eastAsia="fr-FR"/>
              </w:rPr>
              <w:drawing>
                <wp:anchor distT="0" distB="0" distL="114300" distR="114300" simplePos="0" relativeHeight="251659264" behindDoc="1" locked="0" layoutInCell="1" allowOverlap="1" wp14:anchorId="0FA9A8A5" wp14:editId="53FD4F7C">
                  <wp:simplePos x="0" y="0"/>
                  <wp:positionH relativeFrom="column">
                    <wp:posOffset>-859790</wp:posOffset>
                  </wp:positionH>
                  <wp:positionV relativeFrom="paragraph">
                    <wp:posOffset>-511810</wp:posOffset>
                  </wp:positionV>
                  <wp:extent cx="1945640" cy="1488440"/>
                  <wp:effectExtent l="0" t="0" r="0" b="0"/>
                  <wp:wrapTight wrapText="bothSides">
                    <wp:wrapPolygon edited="0">
                      <wp:start x="0" y="0"/>
                      <wp:lineTo x="0" y="21287"/>
                      <wp:lineTo x="21360" y="21287"/>
                      <wp:lineTo x="21360" y="0"/>
                      <wp:lineTo x="0" y="0"/>
                    </wp:wrapPolygon>
                  </wp:wrapTight>
                  <wp:docPr id="49732286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45640" cy="148844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DIRECTION DES ACHATS DU GROUPEMENT </w:t>
            </w:r>
          </w:p>
          <w:p w14:paraId="6D4282F8" w14:textId="77777777" w:rsidR="002E38EB" w:rsidRDefault="002E38EB" w:rsidP="002E38EB">
            <w:pPr>
              <w:pStyle w:val="En-tte"/>
              <w:jc w:val="right"/>
            </w:pPr>
            <w:r>
              <w:t>HOSPITALIER DE TERRITOIRE 49</w:t>
            </w:r>
          </w:p>
          <w:p w14:paraId="2BA7541D" w14:textId="77777777" w:rsidR="002E38EB" w:rsidRDefault="002E38EB" w:rsidP="002E38EB">
            <w:pPr>
              <w:pStyle w:val="En-tte"/>
              <w:jc w:val="right"/>
            </w:pPr>
            <w:r>
              <w:t>DEPARTEMENT ACHAT : TRAVAUX ENERGIE MAINTENANCE</w:t>
            </w:r>
          </w:p>
          <w:p w14:paraId="4849B684" w14:textId="4D52A54A" w:rsidR="00CB78F6" w:rsidRDefault="00CB78F6" w:rsidP="002E38EB">
            <w:pPr>
              <w:tabs>
                <w:tab w:val="left" w:pos="4536"/>
              </w:tabs>
            </w:pPr>
          </w:p>
          <w:p w14:paraId="4EEBB0A8" w14:textId="576473FB" w:rsidR="009B1CD0" w:rsidRDefault="009B1CD0" w:rsidP="00CB78F6">
            <w:pPr>
              <w:jc w:val="center"/>
            </w:pPr>
          </w:p>
          <w:p w14:paraId="42E4FA8B" w14:textId="77777777" w:rsidR="00CB78F6" w:rsidRPr="00CB78F6" w:rsidRDefault="00CB78F6" w:rsidP="00CB78F6">
            <w:pPr>
              <w:jc w:val="center"/>
            </w:pPr>
          </w:p>
        </w:tc>
      </w:tr>
    </w:tbl>
    <w:p w14:paraId="0CB8499C" w14:textId="77777777" w:rsidR="009B1CD0" w:rsidRDefault="009B1CD0" w:rsidP="00844DAA">
      <w:pPr>
        <w:tabs>
          <w:tab w:val="left" w:pos="851"/>
        </w:tabs>
        <w:sectPr w:rsidR="009B1CD0">
          <w:footerReference w:type="default" r:id="rId10"/>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41981B97" w14:textId="77777777">
        <w:tc>
          <w:tcPr>
            <w:tcW w:w="9002" w:type="dxa"/>
            <w:shd w:val="clear" w:color="auto" w:fill="66CCFF"/>
          </w:tcPr>
          <w:p w14:paraId="54BECCD6" w14:textId="77777777" w:rsidR="009B1CD0" w:rsidRDefault="009B1CD0" w:rsidP="00503665">
            <w:pPr>
              <w:spacing w:before="120" w:after="120"/>
              <w:ind w:left="1701"/>
              <w:jc w:val="center"/>
              <w:rPr>
                <w:caps/>
                <w:sz w:val="28"/>
                <w:szCs w:val="28"/>
              </w:rPr>
            </w:pPr>
            <w:bookmarkStart w:id="0" w:name="_GoBack"/>
            <w:bookmarkEnd w:id="0"/>
            <w:r>
              <w:rPr>
                <w:rFonts w:ascii="Arial" w:hAnsi="Arial" w:cs="Arial"/>
                <w:b/>
                <w:bCs/>
                <w:caps/>
                <w:sz w:val="28"/>
                <w:szCs w:val="28"/>
              </w:rPr>
              <w:lastRenderedPageBreak/>
              <w:t>ACTE</w:t>
            </w:r>
            <w:r>
              <w:rPr>
                <w:rFonts w:ascii="Arial" w:hAnsi="Arial" w:cs="Arial"/>
                <w:b/>
                <w:bCs/>
                <w:sz w:val="28"/>
                <w:szCs w:val="28"/>
              </w:rPr>
              <w:t xml:space="preserve"> D’ENGAGEMENT</w:t>
            </w:r>
          </w:p>
        </w:tc>
        <w:tc>
          <w:tcPr>
            <w:tcW w:w="1275" w:type="dxa"/>
            <w:shd w:val="clear" w:color="auto" w:fill="66CCFF"/>
          </w:tcPr>
          <w:p w14:paraId="36C513DF" w14:textId="77777777" w:rsidR="009B1CD0" w:rsidRDefault="00E47798" w:rsidP="0083205E">
            <w:pPr>
              <w:pStyle w:val="Titre8"/>
              <w:tabs>
                <w:tab w:val="left" w:pos="851"/>
                <w:tab w:val="right" w:pos="9639"/>
              </w:tabs>
              <w:spacing w:before="120" w:after="120"/>
            </w:pPr>
            <w:r>
              <w:rPr>
                <w:caps/>
                <w:sz w:val="28"/>
                <w:szCs w:val="28"/>
              </w:rPr>
              <w:t>ATTRI1</w:t>
            </w:r>
          </w:p>
        </w:tc>
      </w:tr>
    </w:tbl>
    <w:p w14:paraId="036757EF"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1666ADC" w14:textId="77777777">
        <w:tc>
          <w:tcPr>
            <w:tcW w:w="10277" w:type="dxa"/>
            <w:shd w:val="clear" w:color="auto" w:fill="66CCFF"/>
          </w:tcPr>
          <w:p w14:paraId="2EA52AC4"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211E429B" w14:textId="77777777" w:rsidR="009B1CD0" w:rsidRDefault="009B1CD0" w:rsidP="006C4338">
      <w:pPr>
        <w:tabs>
          <w:tab w:val="left" w:pos="426"/>
          <w:tab w:val="left" w:pos="851"/>
        </w:tabs>
        <w:jc w:val="both"/>
      </w:pPr>
    </w:p>
    <w:p w14:paraId="20EDEF21"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62FB8F04" w14:textId="77777777" w:rsidR="001E604C" w:rsidRPr="001E604C" w:rsidRDefault="001E604C" w:rsidP="001E604C">
      <w:pPr>
        <w:suppressAutoHyphens w:val="0"/>
        <w:autoSpaceDE w:val="0"/>
        <w:autoSpaceDN w:val="0"/>
        <w:adjustRightInd w:val="0"/>
        <w:rPr>
          <w:rFonts w:ascii="Trebuchet MS" w:hAnsi="Trebuchet MS" w:cs="Trebuchet MS"/>
          <w:color w:val="000000"/>
          <w:sz w:val="24"/>
          <w:szCs w:val="24"/>
          <w:lang w:eastAsia="fr-FR"/>
        </w:rPr>
      </w:pPr>
    </w:p>
    <w:p w14:paraId="47A55D4B" w14:textId="1005D66D" w:rsidR="003C25C9" w:rsidRPr="00A46866" w:rsidRDefault="002B18F7" w:rsidP="00A46866">
      <w:pPr>
        <w:tabs>
          <w:tab w:val="left" w:pos="426"/>
          <w:tab w:val="left" w:pos="851"/>
        </w:tabs>
        <w:jc w:val="both"/>
        <w:rPr>
          <w:rFonts w:ascii="Trebuchet MS" w:hAnsi="Trebuchet MS" w:cs="Trebuchet MS"/>
          <w:b/>
          <w:bCs/>
          <w:color w:val="000000"/>
          <w:lang w:eastAsia="fr-FR"/>
        </w:rPr>
      </w:pPr>
      <w:r w:rsidRPr="002B18F7">
        <w:rPr>
          <w:rFonts w:ascii="Trebuchet MS" w:hAnsi="Trebuchet MS" w:cs="Trebuchet MS"/>
          <w:b/>
          <w:bCs/>
          <w:color w:val="000000"/>
          <w:lang w:eastAsia="fr-FR"/>
        </w:rPr>
        <w:t>MISSION DE MAITRISE D’ŒUVRE – CONSTRUCTION D’UN EHPAD DE 135 LITS A MAZE-MILON POUR L’ETABLISSEMENT DE SANTE BAUGEOIS VALLEE</w:t>
      </w:r>
    </w:p>
    <w:p w14:paraId="1C398BFC" w14:textId="7CB8DEFF" w:rsidR="004417AC" w:rsidRDefault="002B18F7" w:rsidP="00A46866">
      <w:pPr>
        <w:tabs>
          <w:tab w:val="left" w:pos="426"/>
          <w:tab w:val="left" w:pos="851"/>
        </w:tabs>
        <w:jc w:val="both"/>
        <w:rPr>
          <w:rFonts w:ascii="Open Sans" w:hAnsi="Open Sans" w:cs="Open Sans"/>
          <w:b/>
          <w:sz w:val="18"/>
        </w:rPr>
      </w:pPr>
      <w:r w:rsidRPr="002B18F7">
        <w:rPr>
          <w:rFonts w:ascii="Open Sans" w:hAnsi="Open Sans" w:cs="Open Sans"/>
          <w:b/>
          <w:sz w:val="18"/>
        </w:rPr>
        <w:t>DTEM2026-38CC_MOE_MAZE_ESBV</w:t>
      </w:r>
    </w:p>
    <w:p w14:paraId="5B4FE228" w14:textId="77777777" w:rsidR="002B18F7" w:rsidRDefault="002B18F7" w:rsidP="00A46866">
      <w:pPr>
        <w:tabs>
          <w:tab w:val="left" w:pos="426"/>
          <w:tab w:val="left" w:pos="851"/>
        </w:tabs>
        <w:jc w:val="both"/>
        <w:rPr>
          <w:rFonts w:ascii="Arial" w:hAnsi="Arial" w:cs="Arial"/>
        </w:rPr>
      </w:pPr>
    </w:p>
    <w:p w14:paraId="64C08A02"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497B6A5C"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1EAC1A06" w14:textId="77777777" w:rsidR="009B1CD0" w:rsidRDefault="009B1CD0" w:rsidP="00934503">
      <w:pPr>
        <w:tabs>
          <w:tab w:val="left" w:pos="426"/>
          <w:tab w:val="left" w:pos="851"/>
        </w:tabs>
        <w:jc w:val="both"/>
        <w:rPr>
          <w:rFonts w:ascii="Arial" w:hAnsi="Arial" w:cs="Arial"/>
        </w:rPr>
      </w:pPr>
    </w:p>
    <w:p w14:paraId="4B6F2069" w14:textId="77777777" w:rsidR="009B1CD0" w:rsidRDefault="001E604C"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5A1C87">
        <w:fldChar w:fldCharType="separate"/>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013B39E2" w14:textId="77777777" w:rsidR="009B1CD0" w:rsidRDefault="009B1CD0" w:rsidP="009B45B9">
      <w:pPr>
        <w:pStyle w:val="fcasegauche"/>
        <w:tabs>
          <w:tab w:val="left" w:pos="851"/>
        </w:tabs>
        <w:spacing w:after="0"/>
        <w:rPr>
          <w:rFonts w:ascii="Arial" w:hAnsi="Arial" w:cs="Arial"/>
        </w:rPr>
      </w:pPr>
    </w:p>
    <w:p w14:paraId="58284F7E" w14:textId="77777777" w:rsidR="009B1CD0" w:rsidRDefault="001E604C"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rsidR="005A1C87">
        <w:fldChar w:fldCharType="separate"/>
      </w:r>
      <w:r>
        <w:fldChar w:fldCharType="end"/>
      </w:r>
      <w:r w:rsidR="009B1CD0">
        <w:rPr>
          <w:rFonts w:ascii="Arial" w:hAnsi="Arial" w:cs="Arial"/>
        </w:rPr>
        <w:tab/>
        <w:t>à l’offre de base</w:t>
      </w:r>
      <w:r w:rsidR="004C5755">
        <w:rPr>
          <w:rFonts w:ascii="Arial" w:hAnsi="Arial" w:cs="Arial"/>
        </w:rPr>
        <w:t> ;</w:t>
      </w:r>
    </w:p>
    <w:p w14:paraId="1D7E7E0D" w14:textId="77777777" w:rsidR="009B1CD0" w:rsidRDefault="009B1CD0" w:rsidP="005846FB">
      <w:pPr>
        <w:pStyle w:val="fcasegauche"/>
        <w:tabs>
          <w:tab w:val="left" w:pos="851"/>
        </w:tabs>
        <w:spacing w:after="0"/>
        <w:rPr>
          <w:rFonts w:ascii="Arial" w:hAnsi="Arial" w:cs="Arial"/>
        </w:rPr>
      </w:pPr>
    </w:p>
    <w:p w14:paraId="18B67F88"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5A1C87">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2C4750D6" w14:textId="77777777" w:rsidR="006B5057" w:rsidRDefault="006B5057" w:rsidP="005846FB">
      <w:pPr>
        <w:pStyle w:val="fcasegauche"/>
        <w:tabs>
          <w:tab w:val="left" w:pos="851"/>
        </w:tabs>
        <w:spacing w:after="0"/>
        <w:rPr>
          <w:rFonts w:ascii="Arial" w:hAnsi="Arial" w:cs="Arial"/>
        </w:rPr>
      </w:pPr>
    </w:p>
    <w:p w14:paraId="46F4DFB5"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5A1C87">
        <w:fldChar w:fldCharType="separate"/>
      </w:r>
      <w:r>
        <w:fldChar w:fldCharType="end"/>
      </w:r>
      <w:r>
        <w:rPr>
          <w:rFonts w:ascii="Arial" w:hAnsi="Arial" w:cs="Arial"/>
        </w:rPr>
        <w:tab/>
        <w:t xml:space="preserve">avec les prestations supplémentaires suivantes : </w:t>
      </w:r>
    </w:p>
    <w:p w14:paraId="3B3704E9"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A6D0215" w14:textId="77777777">
        <w:tc>
          <w:tcPr>
            <w:tcW w:w="10277" w:type="dxa"/>
            <w:shd w:val="clear" w:color="auto" w:fill="66CCFF"/>
          </w:tcPr>
          <w:p w14:paraId="48C43689"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32F5B114" w14:textId="77777777" w:rsidR="009B1CD0" w:rsidRDefault="009B1CD0" w:rsidP="006C4338">
      <w:pPr>
        <w:tabs>
          <w:tab w:val="left" w:pos="851"/>
        </w:tabs>
      </w:pPr>
    </w:p>
    <w:p w14:paraId="169710C1"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3C6A7057"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5A64843C" w14:textId="77777777" w:rsidR="009B1CD0" w:rsidRDefault="009B1CD0" w:rsidP="005846FB">
      <w:pPr>
        <w:tabs>
          <w:tab w:val="left" w:pos="851"/>
        </w:tabs>
        <w:rPr>
          <w:rFonts w:ascii="Arial" w:hAnsi="Arial" w:cs="Arial"/>
        </w:rPr>
      </w:pPr>
    </w:p>
    <w:p w14:paraId="5D31C856"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59DF8393" w14:textId="653C2521" w:rsidR="009B1CD0" w:rsidRPr="007C767C" w:rsidRDefault="001E604C" w:rsidP="001E604C">
      <w:pPr>
        <w:tabs>
          <w:tab w:val="left" w:pos="426"/>
          <w:tab w:val="left" w:pos="851"/>
        </w:tabs>
        <w:jc w:val="both"/>
        <w:rPr>
          <w:rFonts w:ascii="Trebuchet MS" w:hAnsi="Trebuchet MS" w:cs="Arial"/>
          <w:b/>
        </w:rPr>
      </w:pPr>
      <w:r>
        <w:tab/>
      </w:r>
      <w:r>
        <w:tab/>
      </w:r>
      <w:r>
        <w:fldChar w:fldCharType="begin">
          <w:ffData>
            <w:name w:val=""/>
            <w:enabled/>
            <w:calcOnExit w:val="0"/>
            <w:checkBox>
              <w:size w:val="20"/>
              <w:default w:val="1"/>
            </w:checkBox>
          </w:ffData>
        </w:fldChar>
      </w:r>
      <w:r w:rsidRPr="007C767C">
        <w:instrText xml:space="preserve"> FORMCHECKBOX </w:instrText>
      </w:r>
      <w:r w:rsidR="005A1C87">
        <w:fldChar w:fldCharType="separate"/>
      </w:r>
      <w:r>
        <w:fldChar w:fldCharType="end"/>
      </w:r>
      <w:r w:rsidR="009B1CD0" w:rsidRPr="007C767C">
        <w:rPr>
          <w:rFonts w:ascii="Arial" w:hAnsi="Arial" w:cs="Arial"/>
        </w:rPr>
        <w:t xml:space="preserve"> </w:t>
      </w:r>
      <w:r w:rsidR="009B1CD0" w:rsidRPr="007C767C">
        <w:rPr>
          <w:rFonts w:ascii="Arial" w:hAnsi="Arial" w:cs="Arial"/>
          <w:b/>
          <w:bCs/>
        </w:rPr>
        <w:t>CCAP</w:t>
      </w:r>
      <w:r w:rsidR="009B1CD0" w:rsidRPr="007C767C">
        <w:rPr>
          <w:rFonts w:ascii="Arial" w:hAnsi="Arial" w:cs="Arial"/>
        </w:rPr>
        <w:t xml:space="preserve"> </w:t>
      </w:r>
      <w:r w:rsidR="001A0707" w:rsidRPr="007C767C">
        <w:rPr>
          <w:rFonts w:ascii="Trebuchet MS" w:hAnsi="Trebuchet MS" w:cs="Trebuchet MS"/>
          <w:b/>
          <w:bCs/>
          <w:color w:val="000000"/>
          <w:lang w:eastAsia="fr-FR"/>
        </w:rPr>
        <w:t xml:space="preserve">MOE </w:t>
      </w:r>
      <w:r w:rsidR="00880DFA" w:rsidRPr="007C767C">
        <w:rPr>
          <w:rFonts w:ascii="Trebuchet MS" w:hAnsi="Trebuchet MS" w:cs="Trebuchet MS"/>
          <w:b/>
          <w:bCs/>
          <w:color w:val="000000"/>
          <w:lang w:eastAsia="fr-FR"/>
        </w:rPr>
        <w:t>_</w:t>
      </w:r>
      <w:r w:rsidR="002F59F5" w:rsidRPr="007C767C">
        <w:rPr>
          <w:rFonts w:ascii="Trebuchet MS" w:hAnsi="Trebuchet MS" w:cs="Trebuchet MS"/>
          <w:b/>
          <w:bCs/>
          <w:color w:val="000000"/>
          <w:lang w:eastAsia="fr-FR"/>
        </w:rPr>
        <w:t>MAZE_ESBV</w:t>
      </w:r>
    </w:p>
    <w:p w14:paraId="6EC793AA" w14:textId="77777777" w:rsidR="009B1CD0" w:rsidRPr="00502518" w:rsidRDefault="001E604C" w:rsidP="005846FB">
      <w:pPr>
        <w:tabs>
          <w:tab w:val="left" w:pos="851"/>
        </w:tabs>
        <w:spacing w:before="120"/>
        <w:ind w:left="1135" w:hanging="284"/>
        <w:jc w:val="both"/>
      </w:pPr>
      <w:r w:rsidRPr="00502518">
        <w:fldChar w:fldCharType="begin">
          <w:ffData>
            <w:name w:val=""/>
            <w:enabled/>
            <w:calcOnExit w:val="0"/>
            <w:checkBox>
              <w:size w:val="20"/>
              <w:default w:val="1"/>
            </w:checkBox>
          </w:ffData>
        </w:fldChar>
      </w:r>
      <w:r w:rsidRPr="00502518">
        <w:instrText xml:space="preserve"> FORMCHECKBOX </w:instrText>
      </w:r>
      <w:r w:rsidR="005A1C87">
        <w:fldChar w:fldCharType="separate"/>
      </w:r>
      <w:r w:rsidRPr="00502518">
        <w:fldChar w:fldCharType="end"/>
      </w:r>
      <w:r w:rsidR="009B1CD0" w:rsidRPr="00502518">
        <w:rPr>
          <w:rFonts w:ascii="Arial" w:hAnsi="Arial" w:cs="Arial"/>
        </w:rPr>
        <w:t xml:space="preserve"> CCAG :</w:t>
      </w:r>
      <w:r w:rsidR="00502518" w:rsidRPr="00502518">
        <w:rPr>
          <w:rFonts w:ascii="Arial" w:hAnsi="Arial" w:cs="Arial"/>
        </w:rPr>
        <w:t xml:space="preserve"> Marchés publics de maîtrise d’œuvre</w:t>
      </w:r>
      <w:r w:rsidR="00E27622" w:rsidRPr="00502518">
        <w:rPr>
          <w:rFonts w:ascii="Arial" w:hAnsi="Arial" w:cs="Arial"/>
        </w:rPr>
        <w:t xml:space="preserve"> </w:t>
      </w:r>
      <w:r w:rsidR="00502518">
        <w:rPr>
          <w:rFonts w:ascii="Arial" w:hAnsi="Arial" w:cs="Arial"/>
        </w:rPr>
        <w:t>(</w:t>
      </w:r>
      <w:r w:rsidR="00E27622" w:rsidRPr="00502518">
        <w:rPr>
          <w:rFonts w:ascii="Arial" w:hAnsi="Arial" w:cs="Arial"/>
          <w:i/>
        </w:rPr>
        <w:t xml:space="preserve">arrêté du </w:t>
      </w:r>
      <w:r w:rsidR="00502518" w:rsidRPr="00502518">
        <w:rPr>
          <w:rFonts w:ascii="Arial" w:hAnsi="Arial" w:cs="Arial"/>
          <w:i/>
        </w:rPr>
        <w:t>30 mars 2021</w:t>
      </w:r>
      <w:r w:rsidR="00502518">
        <w:rPr>
          <w:rFonts w:ascii="Arial" w:hAnsi="Arial" w:cs="Arial"/>
          <w:i/>
        </w:rPr>
        <w:t>)</w:t>
      </w:r>
    </w:p>
    <w:p w14:paraId="7978C4DC" w14:textId="7DB9C7C2" w:rsidR="009B1CD0" w:rsidRPr="007C767C" w:rsidRDefault="0091264E" w:rsidP="0061068C">
      <w:pPr>
        <w:tabs>
          <w:tab w:val="left" w:pos="851"/>
        </w:tabs>
        <w:spacing w:before="120"/>
        <w:ind w:left="1135" w:hanging="284"/>
        <w:jc w:val="both"/>
      </w:pPr>
      <w:r>
        <w:fldChar w:fldCharType="begin">
          <w:ffData>
            <w:name w:val=""/>
            <w:enabled/>
            <w:calcOnExit w:val="0"/>
            <w:checkBox>
              <w:size w:val="20"/>
              <w:default w:val="1"/>
            </w:checkBox>
          </w:ffData>
        </w:fldChar>
      </w:r>
      <w:r w:rsidRPr="007C767C">
        <w:instrText xml:space="preserve"> FORMCHECKBOX </w:instrText>
      </w:r>
      <w:r w:rsidR="005A1C87">
        <w:fldChar w:fldCharType="separate"/>
      </w:r>
      <w:r>
        <w:fldChar w:fldCharType="end"/>
      </w:r>
      <w:r w:rsidR="009B1CD0" w:rsidRPr="007C767C">
        <w:rPr>
          <w:rFonts w:ascii="Arial" w:hAnsi="Arial" w:cs="Arial"/>
        </w:rPr>
        <w:t xml:space="preserve"> </w:t>
      </w:r>
      <w:r w:rsidR="009B1CD0" w:rsidRPr="007C767C">
        <w:rPr>
          <w:rFonts w:ascii="Arial" w:hAnsi="Arial" w:cs="Arial"/>
          <w:b/>
          <w:bCs/>
        </w:rPr>
        <w:t>CCTP</w:t>
      </w:r>
      <w:r w:rsidR="009B1CD0" w:rsidRPr="007C767C">
        <w:rPr>
          <w:rFonts w:ascii="Arial" w:hAnsi="Arial" w:cs="Arial"/>
        </w:rPr>
        <w:t xml:space="preserve"> </w:t>
      </w:r>
      <w:r w:rsidR="002F59F5" w:rsidRPr="007C767C">
        <w:rPr>
          <w:rFonts w:ascii="Trebuchet MS" w:hAnsi="Trebuchet MS" w:cs="Trebuchet MS"/>
          <w:b/>
          <w:bCs/>
          <w:color w:val="000000"/>
          <w:lang w:eastAsia="fr-FR"/>
        </w:rPr>
        <w:t>MOE _MAZE_ESBV</w:t>
      </w:r>
    </w:p>
    <w:p w14:paraId="1037AF1A" w14:textId="192FA684" w:rsidR="009B1CD0" w:rsidRDefault="0091264E" w:rsidP="00AA6DBD">
      <w:pPr>
        <w:tabs>
          <w:tab w:val="left" w:pos="851"/>
        </w:tabs>
        <w:spacing w:before="120"/>
        <w:ind w:left="1135" w:hanging="284"/>
        <w:jc w:val="both"/>
        <w:rPr>
          <w:rFonts w:ascii="Arial" w:hAnsi="Arial" w:cs="Arial"/>
        </w:rPr>
      </w:pPr>
      <w:r w:rsidRPr="00AC6BE7">
        <w:fldChar w:fldCharType="begin">
          <w:ffData>
            <w:name w:val=""/>
            <w:enabled/>
            <w:calcOnExit w:val="0"/>
            <w:checkBox>
              <w:size w:val="20"/>
              <w:default w:val="1"/>
            </w:checkBox>
          </w:ffData>
        </w:fldChar>
      </w:r>
      <w:r w:rsidRPr="00AC6BE7">
        <w:instrText xml:space="preserve"> FORMCHECKBOX </w:instrText>
      </w:r>
      <w:r w:rsidR="005A1C87">
        <w:fldChar w:fldCharType="separate"/>
      </w:r>
      <w:r w:rsidRPr="00AC6BE7">
        <w:fldChar w:fldCharType="end"/>
      </w:r>
      <w:r w:rsidR="009B1CD0" w:rsidRPr="00AC6BE7">
        <w:rPr>
          <w:rFonts w:ascii="Arial" w:hAnsi="Arial" w:cs="Arial"/>
        </w:rPr>
        <w:t xml:space="preserve"> </w:t>
      </w:r>
      <w:r w:rsidRPr="00AC6BE7">
        <w:rPr>
          <w:rFonts w:ascii="Arial" w:hAnsi="Arial" w:cs="Arial"/>
        </w:rPr>
        <w:t>Programme Technique Détaillé et ses annexes</w:t>
      </w:r>
      <w:r>
        <w:rPr>
          <w:rFonts w:ascii="Arial" w:hAnsi="Arial" w:cs="Arial"/>
        </w:rPr>
        <w:t xml:space="preserve"> </w:t>
      </w:r>
    </w:p>
    <w:p w14:paraId="5413E00E" w14:textId="41051517" w:rsidR="00AA6DBD" w:rsidRDefault="00AA6DBD" w:rsidP="00AA6DBD">
      <w:pPr>
        <w:tabs>
          <w:tab w:val="left" w:pos="851"/>
        </w:tabs>
        <w:spacing w:before="120"/>
        <w:ind w:left="1135" w:hanging="284"/>
        <w:jc w:val="both"/>
        <w:rPr>
          <w:rFonts w:ascii="Arial" w:hAnsi="Arial" w:cs="Arial"/>
        </w:rPr>
      </w:pPr>
      <w:r w:rsidRPr="00AC6BE7">
        <w:fldChar w:fldCharType="begin">
          <w:ffData>
            <w:name w:val=""/>
            <w:enabled/>
            <w:calcOnExit w:val="0"/>
            <w:checkBox>
              <w:size w:val="20"/>
              <w:default w:val="1"/>
            </w:checkBox>
          </w:ffData>
        </w:fldChar>
      </w:r>
      <w:r w:rsidRPr="00AC6BE7">
        <w:instrText xml:space="preserve"> FORMCHECKBOX </w:instrText>
      </w:r>
      <w:r w:rsidR="005A1C87">
        <w:fldChar w:fldCharType="separate"/>
      </w:r>
      <w:r w:rsidRPr="00AC6BE7">
        <w:fldChar w:fldCharType="end"/>
      </w:r>
      <w:r w:rsidRPr="00AC6BE7">
        <w:rPr>
          <w:rFonts w:ascii="Arial" w:hAnsi="Arial" w:cs="Arial"/>
        </w:rPr>
        <w:t xml:space="preserve"> Programme </w:t>
      </w:r>
      <w:r>
        <w:rPr>
          <w:rFonts w:ascii="Arial" w:hAnsi="Arial" w:cs="Arial"/>
        </w:rPr>
        <w:t>Environnemental</w:t>
      </w:r>
      <w:r w:rsidRPr="00AC6BE7">
        <w:rPr>
          <w:rFonts w:ascii="Arial" w:hAnsi="Arial" w:cs="Arial"/>
        </w:rPr>
        <w:t xml:space="preserve"> et ses annexes</w:t>
      </w:r>
    </w:p>
    <w:p w14:paraId="7B06E553" w14:textId="77777777" w:rsidR="00AA6DBD" w:rsidRDefault="00AA6DBD" w:rsidP="00AA6DBD">
      <w:pPr>
        <w:tabs>
          <w:tab w:val="left" w:pos="851"/>
        </w:tabs>
        <w:spacing w:before="120"/>
        <w:ind w:left="1135" w:hanging="284"/>
        <w:jc w:val="both"/>
        <w:rPr>
          <w:rFonts w:ascii="Arial" w:hAnsi="Arial" w:cs="Arial"/>
        </w:rPr>
      </w:pPr>
    </w:p>
    <w:p w14:paraId="4345343D"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50F1E00D" w14:textId="77777777" w:rsidR="009B1CD0" w:rsidRDefault="009B1CD0" w:rsidP="009B45B9">
      <w:pPr>
        <w:tabs>
          <w:tab w:val="left" w:pos="851"/>
        </w:tabs>
        <w:jc w:val="both"/>
        <w:rPr>
          <w:rFonts w:ascii="Arial" w:hAnsi="Arial" w:cs="Arial"/>
        </w:rPr>
      </w:pPr>
    </w:p>
    <w:p w14:paraId="6A2D2F08" w14:textId="77777777" w:rsidR="009B1CD0" w:rsidRDefault="00634A69" w:rsidP="006B5057">
      <w:pPr>
        <w:tabs>
          <w:tab w:val="left" w:pos="851"/>
        </w:tabs>
        <w:ind w:left="851"/>
        <w:jc w:val="both"/>
        <w:rPr>
          <w:rFonts w:ascii="Arial" w:hAnsi="Arial" w:cs="Arial"/>
          <w:i/>
          <w:sz w:val="18"/>
          <w:szCs w:val="18"/>
        </w:rPr>
      </w:pPr>
      <w:r>
        <w:fldChar w:fldCharType="begin">
          <w:ffData>
            <w:name w:val=""/>
            <w:enabled/>
            <w:calcOnExit w:val="0"/>
            <w:checkBox>
              <w:size w:val="20"/>
              <w:default w:val="1"/>
            </w:checkBox>
          </w:ffData>
        </w:fldChar>
      </w:r>
      <w:r>
        <w:instrText xml:space="preserve"> FORMCHECKBOX </w:instrText>
      </w:r>
      <w:r w:rsidR="005A1C87">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62723DB7"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53B68054" w14:textId="77777777" w:rsidR="009B1CD0" w:rsidRDefault="006413A9" w:rsidP="009B45B9">
      <w:pPr>
        <w:pStyle w:val="fcase1ertab"/>
        <w:tabs>
          <w:tab w:val="left" w:pos="851"/>
        </w:tabs>
        <w:ind w:left="0" w:firstLine="0"/>
        <w:rPr>
          <w:rFonts w:ascii="Arial" w:hAnsi="Arial" w:cs="Arial"/>
        </w:rPr>
      </w:pPr>
      <w:r>
        <w:rPr>
          <w:rFonts w:ascii="Arial" w:hAnsi="Arial" w:cs="Arial"/>
        </w:rPr>
        <w:br w:type="page"/>
      </w:r>
    </w:p>
    <w:tbl>
      <w:tblPr>
        <w:tblW w:w="0" w:type="auto"/>
        <w:tblInd w:w="250" w:type="dxa"/>
        <w:tblLook w:val="04A0" w:firstRow="1" w:lastRow="0" w:firstColumn="1" w:lastColumn="0" w:noHBand="0" w:noVBand="1"/>
      </w:tblPr>
      <w:tblGrid>
        <w:gridCol w:w="298"/>
        <w:gridCol w:w="2231"/>
        <w:gridCol w:w="1635"/>
        <w:gridCol w:w="1635"/>
        <w:gridCol w:w="3534"/>
      </w:tblGrid>
      <w:tr w:rsidR="00652EA2" w:rsidRPr="00765BFB" w14:paraId="02EE2769" w14:textId="77777777" w:rsidTr="00633E1E">
        <w:trPr>
          <w:trHeight w:val="682"/>
        </w:trPr>
        <w:tc>
          <w:tcPr>
            <w:tcW w:w="298" w:type="dxa"/>
            <w:shd w:val="clear" w:color="auto" w:fill="F2F2F2"/>
          </w:tcPr>
          <w:p w14:paraId="1B65F11B" w14:textId="77777777" w:rsidR="00A90933" w:rsidRPr="00633E1E" w:rsidRDefault="00A90933" w:rsidP="008C7B31">
            <w:pPr>
              <w:rPr>
                <w:b/>
              </w:rPr>
            </w:pPr>
          </w:p>
        </w:tc>
        <w:tc>
          <w:tcPr>
            <w:tcW w:w="9034" w:type="dxa"/>
            <w:gridSpan w:val="4"/>
            <w:tcBorders>
              <w:bottom w:val="single" w:sz="4" w:space="0" w:color="auto"/>
            </w:tcBorders>
            <w:shd w:val="clear" w:color="auto" w:fill="F2F2F2"/>
            <w:vAlign w:val="bottom"/>
          </w:tcPr>
          <w:p w14:paraId="30DF6370" w14:textId="77777777" w:rsidR="00A90933" w:rsidRPr="00633E1E" w:rsidRDefault="00A90933" w:rsidP="008C7B31">
            <w:pPr>
              <w:rPr>
                <w:b/>
              </w:rPr>
            </w:pPr>
            <w:r w:rsidRPr="00633E1E">
              <w:rPr>
                <w:b/>
              </w:rPr>
              <w:t>1</w:t>
            </w:r>
            <w:r w:rsidRPr="00633E1E">
              <w:rPr>
                <w:b/>
                <w:vertAlign w:val="superscript"/>
              </w:rPr>
              <w:t>er</w:t>
            </w:r>
            <w:r w:rsidRPr="00633E1E">
              <w:rPr>
                <w:b/>
              </w:rPr>
              <w:t xml:space="preserve"> Contractant / Personne Physique ou Morale</w:t>
            </w:r>
          </w:p>
          <w:p w14:paraId="04F6963C" w14:textId="77777777" w:rsidR="00A90933" w:rsidRPr="00633E1E" w:rsidRDefault="00A90933" w:rsidP="008C7B31">
            <w:pPr>
              <w:rPr>
                <w:b/>
              </w:rPr>
            </w:pPr>
            <w:r w:rsidRPr="00633E1E">
              <w:rPr>
                <w:b/>
              </w:rPr>
              <w:t>Mandataire du groupement</w:t>
            </w:r>
          </w:p>
        </w:tc>
      </w:tr>
      <w:tr w:rsidR="008F742D" w:rsidRPr="00765BFB" w14:paraId="4107D763" w14:textId="77777777" w:rsidTr="00633E1E">
        <w:trPr>
          <w:trHeight w:val="410"/>
        </w:trPr>
        <w:tc>
          <w:tcPr>
            <w:tcW w:w="298" w:type="dxa"/>
            <w:tcBorders>
              <w:right w:val="single" w:sz="4" w:space="0" w:color="auto"/>
            </w:tcBorders>
            <w:shd w:val="clear" w:color="auto" w:fill="F2F2F2"/>
          </w:tcPr>
          <w:p w14:paraId="056A8FAF" w14:textId="77777777" w:rsidR="00A90933" w:rsidRPr="00633E1E" w:rsidRDefault="00A90933" w:rsidP="008C7B31">
            <w:pPr>
              <w:rPr>
                <w:rFonts w:ascii="Calibri" w:hAnsi="Calibri" w:cs="Calibri"/>
                <w:bCs/>
                <w:sz w:val="22"/>
                <w:lang w:eastAsia="fr-FR"/>
              </w:rPr>
            </w:pPr>
          </w:p>
        </w:tc>
        <w:tc>
          <w:tcPr>
            <w:tcW w:w="2231" w:type="dxa"/>
            <w:tcBorders>
              <w:top w:val="single" w:sz="4" w:space="0" w:color="auto"/>
              <w:left w:val="single" w:sz="4" w:space="0" w:color="auto"/>
              <w:bottom w:val="single" w:sz="4" w:space="0" w:color="auto"/>
              <w:right w:val="single" w:sz="4" w:space="0" w:color="auto"/>
            </w:tcBorders>
            <w:shd w:val="clear" w:color="auto" w:fill="F2F2F2"/>
            <w:vAlign w:val="bottom"/>
          </w:tcPr>
          <w:p w14:paraId="6416EA51" w14:textId="77777777" w:rsidR="00A90933" w:rsidRPr="00765BFB" w:rsidRDefault="00A90933" w:rsidP="008C7B31">
            <w:r w:rsidRPr="00633E1E">
              <w:rPr>
                <w:rFonts w:ascii="Calibri" w:hAnsi="Calibri" w:cs="Calibri"/>
                <w:bCs/>
                <w:sz w:val="22"/>
                <w:lang w:eastAsia="fr-FR"/>
              </w:rPr>
              <w:t>Raison sociale</w:t>
            </w:r>
          </w:p>
        </w:tc>
        <w:tc>
          <w:tcPr>
            <w:tcW w:w="6804" w:type="dxa"/>
            <w:gridSpan w:val="3"/>
            <w:tcBorders>
              <w:top w:val="single" w:sz="4" w:space="0" w:color="auto"/>
              <w:left w:val="single" w:sz="4" w:space="0" w:color="auto"/>
              <w:bottom w:val="single" w:sz="4" w:space="0" w:color="auto"/>
              <w:right w:val="single" w:sz="4" w:space="0" w:color="auto"/>
            </w:tcBorders>
            <w:shd w:val="clear" w:color="auto" w:fill="auto"/>
          </w:tcPr>
          <w:p w14:paraId="5E2809AB" w14:textId="77777777" w:rsidR="00A90933" w:rsidRPr="00765BFB" w:rsidRDefault="00A90933" w:rsidP="008C7B31"/>
        </w:tc>
      </w:tr>
      <w:tr w:rsidR="006413A9" w14:paraId="300E71D4" w14:textId="77777777" w:rsidTr="00633E1E">
        <w:trPr>
          <w:trHeight w:val="387"/>
        </w:trPr>
        <w:tc>
          <w:tcPr>
            <w:tcW w:w="298" w:type="dxa"/>
            <w:tcBorders>
              <w:right w:val="single" w:sz="4" w:space="0" w:color="auto"/>
            </w:tcBorders>
            <w:shd w:val="clear" w:color="auto" w:fill="F2F2F2"/>
          </w:tcPr>
          <w:p w14:paraId="64DECAE0" w14:textId="77777777" w:rsidR="006413A9" w:rsidRPr="00633E1E" w:rsidRDefault="006413A9" w:rsidP="008C7B31">
            <w:pPr>
              <w:rPr>
                <w:rFonts w:ascii="Calibri" w:hAnsi="Calibri" w:cs="Calibri"/>
                <w:sz w:val="22"/>
                <w:lang w:eastAsia="fr-FR"/>
              </w:rPr>
            </w:pPr>
          </w:p>
        </w:tc>
        <w:tc>
          <w:tcPr>
            <w:tcW w:w="2231" w:type="dxa"/>
            <w:tcBorders>
              <w:top w:val="single" w:sz="4" w:space="0" w:color="auto"/>
              <w:left w:val="single" w:sz="4" w:space="0" w:color="auto"/>
              <w:bottom w:val="single" w:sz="4" w:space="0" w:color="auto"/>
              <w:right w:val="single" w:sz="4" w:space="0" w:color="auto"/>
            </w:tcBorders>
            <w:shd w:val="clear" w:color="auto" w:fill="F2F2F2"/>
            <w:vAlign w:val="bottom"/>
          </w:tcPr>
          <w:p w14:paraId="5219F261" w14:textId="77777777" w:rsidR="006413A9" w:rsidRDefault="006413A9" w:rsidP="008C7B31">
            <w:r w:rsidRPr="00633E1E">
              <w:rPr>
                <w:rFonts w:ascii="Calibri" w:hAnsi="Calibri" w:cs="Calibri"/>
                <w:sz w:val="22"/>
                <w:lang w:eastAsia="fr-FR"/>
              </w:rPr>
              <w:t>Forme juridique</w:t>
            </w:r>
          </w:p>
        </w:tc>
        <w:tc>
          <w:tcPr>
            <w:tcW w:w="6804" w:type="dxa"/>
            <w:gridSpan w:val="3"/>
            <w:tcBorders>
              <w:top w:val="single" w:sz="4" w:space="0" w:color="auto"/>
              <w:left w:val="single" w:sz="4" w:space="0" w:color="auto"/>
              <w:bottom w:val="single" w:sz="4" w:space="0" w:color="auto"/>
              <w:right w:val="single" w:sz="4" w:space="0" w:color="auto"/>
            </w:tcBorders>
            <w:shd w:val="clear" w:color="auto" w:fill="auto"/>
          </w:tcPr>
          <w:p w14:paraId="48744882" w14:textId="77777777" w:rsidR="006413A9" w:rsidRDefault="006413A9" w:rsidP="008C7B31"/>
        </w:tc>
      </w:tr>
      <w:tr w:rsidR="008F742D" w14:paraId="10DC0F3B" w14:textId="77777777" w:rsidTr="00633E1E">
        <w:trPr>
          <w:trHeight w:val="410"/>
        </w:trPr>
        <w:tc>
          <w:tcPr>
            <w:tcW w:w="298" w:type="dxa"/>
            <w:tcBorders>
              <w:right w:val="single" w:sz="4" w:space="0" w:color="auto"/>
            </w:tcBorders>
            <w:shd w:val="clear" w:color="auto" w:fill="F2F2F2"/>
          </w:tcPr>
          <w:p w14:paraId="35319A3F" w14:textId="77777777" w:rsidR="00A90933" w:rsidRPr="00633E1E" w:rsidRDefault="00A90933" w:rsidP="008C7B31">
            <w:pPr>
              <w:rPr>
                <w:rFonts w:ascii="Calibri" w:hAnsi="Calibri" w:cs="Calibri"/>
                <w:sz w:val="22"/>
                <w:lang w:eastAsia="fr-FR"/>
              </w:rPr>
            </w:pPr>
          </w:p>
        </w:tc>
        <w:tc>
          <w:tcPr>
            <w:tcW w:w="2231" w:type="dxa"/>
            <w:tcBorders>
              <w:top w:val="single" w:sz="4" w:space="0" w:color="auto"/>
              <w:left w:val="single" w:sz="4" w:space="0" w:color="auto"/>
              <w:bottom w:val="single" w:sz="4" w:space="0" w:color="auto"/>
              <w:right w:val="single" w:sz="4" w:space="0" w:color="auto"/>
            </w:tcBorders>
            <w:shd w:val="clear" w:color="auto" w:fill="F2F2F2"/>
            <w:vAlign w:val="bottom"/>
          </w:tcPr>
          <w:p w14:paraId="4AF7409F" w14:textId="77777777" w:rsidR="00A90933" w:rsidRPr="00633E1E" w:rsidRDefault="00A90933" w:rsidP="008C7B31">
            <w:pPr>
              <w:rPr>
                <w:rFonts w:ascii="Calibri" w:hAnsi="Calibri" w:cs="Calibri"/>
                <w:sz w:val="22"/>
                <w:lang w:eastAsia="fr-FR"/>
              </w:rPr>
            </w:pPr>
            <w:r w:rsidRPr="00633E1E">
              <w:rPr>
                <w:rFonts w:ascii="Calibri" w:hAnsi="Calibri" w:cs="Calibri"/>
                <w:sz w:val="22"/>
                <w:lang w:eastAsia="fr-FR"/>
              </w:rPr>
              <w:t>Code APE</w:t>
            </w:r>
          </w:p>
        </w:tc>
        <w:tc>
          <w:tcPr>
            <w:tcW w:w="6804" w:type="dxa"/>
            <w:gridSpan w:val="3"/>
            <w:tcBorders>
              <w:top w:val="single" w:sz="4" w:space="0" w:color="auto"/>
              <w:left w:val="single" w:sz="4" w:space="0" w:color="auto"/>
              <w:bottom w:val="single" w:sz="4" w:space="0" w:color="auto"/>
              <w:right w:val="single" w:sz="4" w:space="0" w:color="auto"/>
            </w:tcBorders>
            <w:shd w:val="clear" w:color="auto" w:fill="auto"/>
          </w:tcPr>
          <w:p w14:paraId="0A76F685" w14:textId="77777777" w:rsidR="00A90933" w:rsidRDefault="00A90933" w:rsidP="008C7B31"/>
        </w:tc>
      </w:tr>
      <w:tr w:rsidR="008F742D" w14:paraId="444D92E3" w14:textId="77777777" w:rsidTr="00633E1E">
        <w:trPr>
          <w:trHeight w:val="410"/>
        </w:trPr>
        <w:tc>
          <w:tcPr>
            <w:tcW w:w="298" w:type="dxa"/>
            <w:tcBorders>
              <w:right w:val="single" w:sz="4" w:space="0" w:color="auto"/>
            </w:tcBorders>
            <w:shd w:val="clear" w:color="auto" w:fill="F2F2F2"/>
          </w:tcPr>
          <w:p w14:paraId="654105C6" w14:textId="77777777" w:rsidR="00A90933" w:rsidRPr="00633E1E" w:rsidRDefault="00A90933" w:rsidP="008C7B31">
            <w:pPr>
              <w:rPr>
                <w:rFonts w:ascii="Calibri" w:hAnsi="Calibri" w:cs="Calibri"/>
                <w:sz w:val="22"/>
                <w:lang w:eastAsia="fr-FR"/>
              </w:rPr>
            </w:pPr>
          </w:p>
        </w:tc>
        <w:tc>
          <w:tcPr>
            <w:tcW w:w="2231" w:type="dxa"/>
            <w:tcBorders>
              <w:top w:val="single" w:sz="4" w:space="0" w:color="auto"/>
              <w:left w:val="single" w:sz="4" w:space="0" w:color="auto"/>
              <w:bottom w:val="single" w:sz="4" w:space="0" w:color="auto"/>
              <w:right w:val="single" w:sz="4" w:space="0" w:color="auto"/>
            </w:tcBorders>
            <w:shd w:val="clear" w:color="auto" w:fill="F2F2F2"/>
            <w:vAlign w:val="bottom"/>
          </w:tcPr>
          <w:p w14:paraId="0A8777BE" w14:textId="77777777" w:rsidR="00A90933" w:rsidRDefault="00A90933" w:rsidP="008C7B31">
            <w:r w:rsidRPr="00633E1E">
              <w:rPr>
                <w:rFonts w:ascii="Calibri" w:hAnsi="Calibri" w:cs="Calibri"/>
                <w:sz w:val="22"/>
                <w:lang w:eastAsia="fr-FR"/>
              </w:rPr>
              <w:t>Siret</w:t>
            </w:r>
          </w:p>
        </w:tc>
        <w:tc>
          <w:tcPr>
            <w:tcW w:w="1635" w:type="dxa"/>
            <w:tcBorders>
              <w:top w:val="single" w:sz="4" w:space="0" w:color="auto"/>
              <w:left w:val="single" w:sz="4" w:space="0" w:color="auto"/>
              <w:bottom w:val="single" w:sz="4" w:space="0" w:color="auto"/>
              <w:right w:val="single" w:sz="4" w:space="0" w:color="auto"/>
            </w:tcBorders>
            <w:shd w:val="clear" w:color="auto" w:fill="auto"/>
          </w:tcPr>
          <w:p w14:paraId="0A095C57" w14:textId="77777777" w:rsidR="00A90933" w:rsidRDefault="00A90933" w:rsidP="008C7B31"/>
        </w:tc>
        <w:tc>
          <w:tcPr>
            <w:tcW w:w="1635" w:type="dxa"/>
            <w:tcBorders>
              <w:top w:val="single" w:sz="4" w:space="0" w:color="auto"/>
              <w:left w:val="single" w:sz="4" w:space="0" w:color="auto"/>
              <w:bottom w:val="single" w:sz="4" w:space="0" w:color="auto"/>
              <w:right w:val="single" w:sz="4" w:space="0" w:color="auto"/>
            </w:tcBorders>
            <w:shd w:val="clear" w:color="auto" w:fill="auto"/>
          </w:tcPr>
          <w:p w14:paraId="24281E72" w14:textId="77777777" w:rsidR="00A90933" w:rsidRDefault="00A90933" w:rsidP="008C7B31"/>
        </w:tc>
        <w:tc>
          <w:tcPr>
            <w:tcW w:w="3533" w:type="dxa"/>
            <w:tcBorders>
              <w:top w:val="single" w:sz="4" w:space="0" w:color="auto"/>
              <w:left w:val="single" w:sz="4" w:space="0" w:color="auto"/>
              <w:bottom w:val="single" w:sz="4" w:space="0" w:color="auto"/>
              <w:right w:val="single" w:sz="4" w:space="0" w:color="auto"/>
            </w:tcBorders>
            <w:shd w:val="clear" w:color="auto" w:fill="auto"/>
          </w:tcPr>
          <w:p w14:paraId="3224AEAB" w14:textId="77777777" w:rsidR="00A90933" w:rsidRDefault="00A90933" w:rsidP="008C7B31"/>
        </w:tc>
      </w:tr>
      <w:tr w:rsidR="00A90933" w14:paraId="2389653C" w14:textId="77777777" w:rsidTr="00633E1E">
        <w:trPr>
          <w:trHeight w:val="341"/>
        </w:trPr>
        <w:tc>
          <w:tcPr>
            <w:tcW w:w="298" w:type="dxa"/>
            <w:shd w:val="clear" w:color="auto" w:fill="auto"/>
          </w:tcPr>
          <w:p w14:paraId="6F08F437" w14:textId="77777777" w:rsidR="00A90933" w:rsidRDefault="00A90933" w:rsidP="008C7B31"/>
        </w:tc>
        <w:tc>
          <w:tcPr>
            <w:tcW w:w="2231" w:type="dxa"/>
            <w:tcBorders>
              <w:top w:val="single" w:sz="4" w:space="0" w:color="auto"/>
              <w:bottom w:val="single" w:sz="4" w:space="0" w:color="auto"/>
            </w:tcBorders>
            <w:shd w:val="clear" w:color="auto" w:fill="auto"/>
            <w:vAlign w:val="bottom"/>
          </w:tcPr>
          <w:p w14:paraId="458DD572" w14:textId="77777777" w:rsidR="00A90933" w:rsidRDefault="00A90933" w:rsidP="008C7B31"/>
        </w:tc>
        <w:tc>
          <w:tcPr>
            <w:tcW w:w="6804" w:type="dxa"/>
            <w:gridSpan w:val="3"/>
            <w:tcBorders>
              <w:top w:val="single" w:sz="4" w:space="0" w:color="auto"/>
              <w:bottom w:val="single" w:sz="4" w:space="0" w:color="auto"/>
            </w:tcBorders>
            <w:shd w:val="clear" w:color="auto" w:fill="auto"/>
          </w:tcPr>
          <w:p w14:paraId="6D424CCE" w14:textId="77777777" w:rsidR="00A90933" w:rsidRDefault="00A90933" w:rsidP="008C7B31"/>
        </w:tc>
      </w:tr>
      <w:tr w:rsidR="00A90933" w14:paraId="417DF77C" w14:textId="77777777" w:rsidTr="00633E1E">
        <w:trPr>
          <w:trHeight w:val="387"/>
        </w:trPr>
        <w:tc>
          <w:tcPr>
            <w:tcW w:w="298" w:type="dxa"/>
            <w:tcBorders>
              <w:right w:val="single" w:sz="4" w:space="0" w:color="auto"/>
            </w:tcBorders>
            <w:shd w:val="clear" w:color="auto" w:fill="auto"/>
          </w:tcPr>
          <w:p w14:paraId="68FD85F0" w14:textId="77777777" w:rsidR="00A90933" w:rsidRPr="00633E1E" w:rsidRDefault="00A90933" w:rsidP="008C7B31">
            <w:pPr>
              <w:rPr>
                <w:rFonts w:ascii="Calibri" w:hAnsi="Calibri" w:cs="Calibri"/>
                <w:b/>
                <w:bCs/>
                <w:sz w:val="22"/>
                <w:lang w:eastAsia="fr-FR"/>
              </w:rPr>
            </w:pPr>
          </w:p>
        </w:tc>
        <w:tc>
          <w:tcPr>
            <w:tcW w:w="2231" w:type="dxa"/>
            <w:tcBorders>
              <w:top w:val="single" w:sz="4" w:space="0" w:color="auto"/>
              <w:left w:val="single" w:sz="4" w:space="0" w:color="auto"/>
              <w:right w:val="single" w:sz="4" w:space="0" w:color="auto"/>
            </w:tcBorders>
            <w:shd w:val="clear" w:color="auto" w:fill="F2F2F2"/>
            <w:vAlign w:val="bottom"/>
          </w:tcPr>
          <w:p w14:paraId="61082B8A" w14:textId="77777777" w:rsidR="00A90933" w:rsidRDefault="00A90933" w:rsidP="008C7B31">
            <w:r w:rsidRPr="00633E1E">
              <w:rPr>
                <w:rFonts w:ascii="Calibri" w:hAnsi="Calibri" w:cs="Calibri"/>
                <w:b/>
                <w:bCs/>
                <w:sz w:val="22"/>
                <w:lang w:eastAsia="fr-FR"/>
              </w:rPr>
              <w:t xml:space="preserve">Adresse </w:t>
            </w:r>
          </w:p>
        </w:tc>
        <w:tc>
          <w:tcPr>
            <w:tcW w:w="6804" w:type="dxa"/>
            <w:gridSpan w:val="3"/>
            <w:tcBorders>
              <w:top w:val="single" w:sz="4" w:space="0" w:color="auto"/>
              <w:left w:val="single" w:sz="4" w:space="0" w:color="auto"/>
              <w:bottom w:val="single" w:sz="4" w:space="0" w:color="auto"/>
              <w:right w:val="single" w:sz="4" w:space="0" w:color="auto"/>
            </w:tcBorders>
            <w:shd w:val="clear" w:color="auto" w:fill="auto"/>
          </w:tcPr>
          <w:p w14:paraId="117B47CB" w14:textId="77777777" w:rsidR="00A90933" w:rsidRDefault="00A90933" w:rsidP="008C7B31"/>
        </w:tc>
      </w:tr>
      <w:tr w:rsidR="008F742D" w14:paraId="12325E8C" w14:textId="77777777" w:rsidTr="00633E1E">
        <w:trPr>
          <w:trHeight w:val="341"/>
        </w:trPr>
        <w:tc>
          <w:tcPr>
            <w:tcW w:w="298" w:type="dxa"/>
            <w:tcBorders>
              <w:right w:val="single" w:sz="4" w:space="0" w:color="auto"/>
            </w:tcBorders>
            <w:shd w:val="clear" w:color="auto" w:fill="auto"/>
          </w:tcPr>
          <w:p w14:paraId="188C277E" w14:textId="77777777" w:rsidR="00A90933" w:rsidRDefault="00A90933" w:rsidP="008C7B31"/>
        </w:tc>
        <w:tc>
          <w:tcPr>
            <w:tcW w:w="2231" w:type="dxa"/>
            <w:tcBorders>
              <w:left w:val="single" w:sz="4" w:space="0" w:color="auto"/>
              <w:right w:val="single" w:sz="4" w:space="0" w:color="auto"/>
            </w:tcBorders>
            <w:shd w:val="clear" w:color="auto" w:fill="F2F2F2"/>
            <w:vAlign w:val="bottom"/>
          </w:tcPr>
          <w:p w14:paraId="53D3BF46" w14:textId="77777777" w:rsidR="00A90933" w:rsidRDefault="00A90933" w:rsidP="008C7B31"/>
        </w:tc>
        <w:tc>
          <w:tcPr>
            <w:tcW w:w="6804" w:type="dxa"/>
            <w:gridSpan w:val="3"/>
            <w:tcBorders>
              <w:top w:val="single" w:sz="4" w:space="0" w:color="auto"/>
              <w:left w:val="single" w:sz="4" w:space="0" w:color="auto"/>
              <w:bottom w:val="single" w:sz="4" w:space="0" w:color="auto"/>
              <w:right w:val="single" w:sz="4" w:space="0" w:color="auto"/>
            </w:tcBorders>
            <w:shd w:val="clear" w:color="auto" w:fill="auto"/>
          </w:tcPr>
          <w:p w14:paraId="7D5DCA9A" w14:textId="77777777" w:rsidR="00A90933" w:rsidRDefault="00A90933" w:rsidP="008C7B31"/>
        </w:tc>
      </w:tr>
      <w:tr w:rsidR="00A90933" w14:paraId="08E70C7E" w14:textId="77777777" w:rsidTr="00633E1E">
        <w:trPr>
          <w:trHeight w:val="410"/>
        </w:trPr>
        <w:tc>
          <w:tcPr>
            <w:tcW w:w="298" w:type="dxa"/>
            <w:tcBorders>
              <w:right w:val="single" w:sz="4" w:space="0" w:color="auto"/>
            </w:tcBorders>
            <w:shd w:val="clear" w:color="auto" w:fill="auto"/>
          </w:tcPr>
          <w:p w14:paraId="3161EA37" w14:textId="77777777" w:rsidR="00A90933" w:rsidRDefault="00A90933" w:rsidP="008C7B31"/>
        </w:tc>
        <w:tc>
          <w:tcPr>
            <w:tcW w:w="2231" w:type="dxa"/>
            <w:tcBorders>
              <w:left w:val="single" w:sz="4" w:space="0" w:color="auto"/>
              <w:bottom w:val="single" w:sz="4" w:space="0" w:color="auto"/>
              <w:right w:val="single" w:sz="4" w:space="0" w:color="auto"/>
            </w:tcBorders>
            <w:shd w:val="clear" w:color="auto" w:fill="F2F2F2"/>
            <w:vAlign w:val="bottom"/>
          </w:tcPr>
          <w:p w14:paraId="14631327" w14:textId="77777777" w:rsidR="00A90933" w:rsidRPr="00633E1E" w:rsidRDefault="00A90933" w:rsidP="008C7B31">
            <w:pPr>
              <w:rPr>
                <w:rFonts w:ascii="Calibri" w:hAnsi="Calibri" w:cs="Calibri"/>
                <w:bCs/>
                <w:color w:val="000000"/>
                <w:sz w:val="22"/>
                <w:lang w:eastAsia="fr-FR"/>
              </w:rPr>
            </w:pPr>
          </w:p>
        </w:tc>
        <w:tc>
          <w:tcPr>
            <w:tcW w:w="6804" w:type="dxa"/>
            <w:gridSpan w:val="3"/>
            <w:tcBorders>
              <w:top w:val="single" w:sz="4" w:space="0" w:color="auto"/>
              <w:left w:val="single" w:sz="4" w:space="0" w:color="auto"/>
              <w:right w:val="single" w:sz="4" w:space="0" w:color="auto"/>
            </w:tcBorders>
            <w:shd w:val="clear" w:color="auto" w:fill="auto"/>
            <w:vAlign w:val="bottom"/>
          </w:tcPr>
          <w:p w14:paraId="37E28A79" w14:textId="77777777" w:rsidR="00A90933" w:rsidRPr="00633E1E" w:rsidRDefault="00A90933" w:rsidP="008C7B31">
            <w:pPr>
              <w:rPr>
                <w:rFonts w:ascii="Calibri" w:hAnsi="Calibri" w:cs="Calibri"/>
                <w:color w:val="000000"/>
                <w:sz w:val="22"/>
                <w:lang w:eastAsia="fr-FR"/>
              </w:rPr>
            </w:pPr>
          </w:p>
        </w:tc>
      </w:tr>
      <w:tr w:rsidR="00A90933" w:rsidRPr="00866902" w14:paraId="265E6002" w14:textId="77777777" w:rsidTr="00633E1E">
        <w:trPr>
          <w:trHeight w:val="387"/>
        </w:trPr>
        <w:tc>
          <w:tcPr>
            <w:tcW w:w="298" w:type="dxa"/>
            <w:tcBorders>
              <w:right w:val="single" w:sz="4" w:space="0" w:color="auto"/>
            </w:tcBorders>
            <w:shd w:val="clear" w:color="auto" w:fill="auto"/>
          </w:tcPr>
          <w:p w14:paraId="22D6EAA8" w14:textId="77777777" w:rsidR="00A90933" w:rsidRPr="00866902" w:rsidRDefault="00A90933" w:rsidP="008C7B31"/>
        </w:tc>
        <w:tc>
          <w:tcPr>
            <w:tcW w:w="2231" w:type="dxa"/>
            <w:tcBorders>
              <w:left w:val="single" w:sz="4" w:space="0" w:color="auto"/>
              <w:bottom w:val="single" w:sz="4" w:space="0" w:color="auto"/>
              <w:right w:val="single" w:sz="4" w:space="0" w:color="auto"/>
            </w:tcBorders>
            <w:shd w:val="clear" w:color="auto" w:fill="F2F2F2"/>
            <w:vAlign w:val="bottom"/>
          </w:tcPr>
          <w:p w14:paraId="29F5014E" w14:textId="77777777" w:rsidR="00A90933" w:rsidRPr="00633E1E" w:rsidRDefault="00A90933" w:rsidP="008C7B31">
            <w:pPr>
              <w:rPr>
                <w:rFonts w:ascii="Calibri" w:hAnsi="Calibri" w:cs="Calibri"/>
                <w:bCs/>
                <w:color w:val="000000"/>
                <w:sz w:val="22"/>
                <w:lang w:eastAsia="fr-FR"/>
              </w:rPr>
            </w:pPr>
            <w:r w:rsidRPr="00633E1E">
              <w:rPr>
                <w:rFonts w:ascii="Calibri" w:hAnsi="Calibri" w:cs="Calibri"/>
                <w:bCs/>
                <w:color w:val="000000"/>
                <w:sz w:val="22"/>
                <w:lang w:eastAsia="fr-FR"/>
              </w:rPr>
              <w:t>Téléphone</w:t>
            </w:r>
          </w:p>
        </w:tc>
        <w:tc>
          <w:tcPr>
            <w:tcW w:w="6804"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373FD1BF" w14:textId="77777777" w:rsidR="00A90933" w:rsidRPr="00633E1E" w:rsidRDefault="00A90933" w:rsidP="008C7B31">
            <w:pPr>
              <w:rPr>
                <w:rFonts w:ascii="Calibri" w:hAnsi="Calibri" w:cs="Calibri"/>
                <w:color w:val="000000"/>
                <w:sz w:val="22"/>
                <w:lang w:eastAsia="fr-FR"/>
              </w:rPr>
            </w:pPr>
          </w:p>
        </w:tc>
      </w:tr>
      <w:tr w:rsidR="006413A9" w:rsidRPr="00866902" w14:paraId="1CA1466D" w14:textId="77777777" w:rsidTr="00633E1E">
        <w:trPr>
          <w:trHeight w:val="387"/>
        </w:trPr>
        <w:tc>
          <w:tcPr>
            <w:tcW w:w="298" w:type="dxa"/>
            <w:tcBorders>
              <w:right w:val="single" w:sz="4" w:space="0" w:color="auto"/>
            </w:tcBorders>
            <w:shd w:val="clear" w:color="auto" w:fill="auto"/>
          </w:tcPr>
          <w:p w14:paraId="0D95FB7B" w14:textId="77777777" w:rsidR="006413A9" w:rsidRPr="00866902" w:rsidRDefault="006413A9" w:rsidP="008C7B31"/>
        </w:tc>
        <w:tc>
          <w:tcPr>
            <w:tcW w:w="2231" w:type="dxa"/>
            <w:tcBorders>
              <w:left w:val="single" w:sz="4" w:space="0" w:color="auto"/>
              <w:bottom w:val="single" w:sz="4" w:space="0" w:color="auto"/>
              <w:right w:val="single" w:sz="4" w:space="0" w:color="auto"/>
            </w:tcBorders>
            <w:shd w:val="clear" w:color="auto" w:fill="F2F2F2"/>
            <w:vAlign w:val="bottom"/>
          </w:tcPr>
          <w:p w14:paraId="4DDD4D7D" w14:textId="77777777" w:rsidR="006413A9" w:rsidRPr="00633E1E" w:rsidRDefault="006413A9" w:rsidP="008C7B31">
            <w:pPr>
              <w:rPr>
                <w:rFonts w:ascii="Calibri" w:hAnsi="Calibri" w:cs="Calibri"/>
                <w:bCs/>
                <w:color w:val="000000"/>
                <w:sz w:val="22"/>
                <w:lang w:eastAsia="fr-FR"/>
              </w:rPr>
            </w:pPr>
            <w:r w:rsidRPr="00633E1E">
              <w:rPr>
                <w:rFonts w:ascii="Calibri" w:hAnsi="Calibri" w:cs="Calibri"/>
                <w:bCs/>
                <w:color w:val="000000"/>
                <w:sz w:val="22"/>
                <w:lang w:eastAsia="fr-FR"/>
              </w:rPr>
              <w:t>Adresse mail</w:t>
            </w:r>
          </w:p>
        </w:tc>
        <w:tc>
          <w:tcPr>
            <w:tcW w:w="6804"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3DF289E7" w14:textId="77777777" w:rsidR="006413A9" w:rsidRPr="00633E1E" w:rsidRDefault="006413A9" w:rsidP="008C7B31">
            <w:pPr>
              <w:rPr>
                <w:rFonts w:ascii="Calibri" w:hAnsi="Calibri" w:cs="Calibri"/>
                <w:color w:val="000000"/>
                <w:sz w:val="22"/>
                <w:lang w:eastAsia="fr-FR"/>
              </w:rPr>
            </w:pPr>
          </w:p>
        </w:tc>
      </w:tr>
      <w:tr w:rsidR="00652EA2" w14:paraId="5FBB3D6C" w14:textId="77777777" w:rsidTr="00633E1E">
        <w:trPr>
          <w:trHeight w:val="410"/>
        </w:trPr>
        <w:tc>
          <w:tcPr>
            <w:tcW w:w="298" w:type="dxa"/>
            <w:shd w:val="clear" w:color="auto" w:fill="auto"/>
          </w:tcPr>
          <w:p w14:paraId="72177F76" w14:textId="77777777" w:rsidR="00A90933" w:rsidRDefault="00A90933" w:rsidP="008C7B31"/>
        </w:tc>
        <w:tc>
          <w:tcPr>
            <w:tcW w:w="2231" w:type="dxa"/>
            <w:tcBorders>
              <w:top w:val="single" w:sz="4" w:space="0" w:color="auto"/>
              <w:bottom w:val="single" w:sz="4" w:space="0" w:color="auto"/>
            </w:tcBorders>
            <w:shd w:val="clear" w:color="auto" w:fill="F2F2F2"/>
            <w:vAlign w:val="bottom"/>
          </w:tcPr>
          <w:p w14:paraId="0A81D718" w14:textId="77777777" w:rsidR="00A90933" w:rsidRDefault="00A90933" w:rsidP="008C7B31">
            <w:r w:rsidRPr="00633E1E">
              <w:rPr>
                <w:rFonts w:ascii="Calibri" w:hAnsi="Calibri" w:cs="Calibri"/>
                <w:b/>
                <w:bCs/>
                <w:color w:val="000000"/>
                <w:sz w:val="22"/>
                <w:lang w:eastAsia="fr-FR"/>
              </w:rPr>
              <w:t>Contact principal</w:t>
            </w:r>
          </w:p>
        </w:tc>
        <w:tc>
          <w:tcPr>
            <w:tcW w:w="6804" w:type="dxa"/>
            <w:gridSpan w:val="3"/>
            <w:tcBorders>
              <w:top w:val="single" w:sz="4" w:space="0" w:color="auto"/>
              <w:bottom w:val="single" w:sz="4" w:space="0" w:color="auto"/>
            </w:tcBorders>
            <w:shd w:val="clear" w:color="auto" w:fill="auto"/>
            <w:vAlign w:val="bottom"/>
          </w:tcPr>
          <w:p w14:paraId="322565B2" w14:textId="77777777" w:rsidR="00A90933" w:rsidRDefault="00A90933" w:rsidP="008C7B31">
            <w:r w:rsidRPr="00633E1E">
              <w:rPr>
                <w:rFonts w:ascii="Calibri" w:hAnsi="Calibri" w:cs="Calibri"/>
                <w:color w:val="000000"/>
                <w:sz w:val="22"/>
                <w:lang w:eastAsia="fr-FR"/>
              </w:rPr>
              <w:t>(Responsable du marché)</w:t>
            </w:r>
          </w:p>
        </w:tc>
      </w:tr>
      <w:tr w:rsidR="00652EA2" w14:paraId="6FC3FC2A" w14:textId="77777777" w:rsidTr="00633E1E">
        <w:trPr>
          <w:trHeight w:val="387"/>
        </w:trPr>
        <w:tc>
          <w:tcPr>
            <w:tcW w:w="298" w:type="dxa"/>
            <w:tcBorders>
              <w:right w:val="single" w:sz="4" w:space="0" w:color="auto"/>
            </w:tcBorders>
            <w:shd w:val="clear" w:color="auto" w:fill="auto"/>
          </w:tcPr>
          <w:p w14:paraId="2D303752" w14:textId="77777777" w:rsidR="00A90933" w:rsidRDefault="00A90933" w:rsidP="008C7B31"/>
        </w:tc>
        <w:tc>
          <w:tcPr>
            <w:tcW w:w="2231" w:type="dxa"/>
            <w:tcBorders>
              <w:top w:val="single" w:sz="4" w:space="0" w:color="auto"/>
              <w:left w:val="single" w:sz="4" w:space="0" w:color="auto"/>
              <w:bottom w:val="single" w:sz="4" w:space="0" w:color="auto"/>
              <w:right w:val="single" w:sz="4" w:space="0" w:color="auto"/>
            </w:tcBorders>
            <w:shd w:val="clear" w:color="auto" w:fill="F2F2F2"/>
            <w:vAlign w:val="bottom"/>
          </w:tcPr>
          <w:p w14:paraId="2DC70B86" w14:textId="77777777" w:rsidR="00A90933" w:rsidRDefault="00A90933" w:rsidP="00633E1E">
            <w:pPr>
              <w:jc w:val="right"/>
            </w:pPr>
            <w:r w:rsidRPr="00633E1E">
              <w:rPr>
                <w:rFonts w:ascii="Calibri" w:hAnsi="Calibri" w:cs="Calibri"/>
                <w:sz w:val="22"/>
                <w:lang w:eastAsia="fr-FR"/>
              </w:rPr>
              <w:t>NOM</w:t>
            </w:r>
          </w:p>
        </w:tc>
        <w:tc>
          <w:tcPr>
            <w:tcW w:w="6804" w:type="dxa"/>
            <w:gridSpan w:val="3"/>
            <w:tcBorders>
              <w:top w:val="single" w:sz="4" w:space="0" w:color="auto"/>
              <w:left w:val="single" w:sz="4" w:space="0" w:color="auto"/>
              <w:bottom w:val="single" w:sz="4" w:space="0" w:color="auto"/>
              <w:right w:val="single" w:sz="4" w:space="0" w:color="auto"/>
            </w:tcBorders>
            <w:shd w:val="clear" w:color="auto" w:fill="auto"/>
          </w:tcPr>
          <w:p w14:paraId="4811D923" w14:textId="77777777" w:rsidR="00A90933" w:rsidRDefault="00A90933" w:rsidP="008C7B31"/>
        </w:tc>
      </w:tr>
      <w:tr w:rsidR="00652EA2" w14:paraId="7767D878" w14:textId="77777777" w:rsidTr="00633E1E">
        <w:trPr>
          <w:trHeight w:val="410"/>
        </w:trPr>
        <w:tc>
          <w:tcPr>
            <w:tcW w:w="298" w:type="dxa"/>
            <w:tcBorders>
              <w:right w:val="single" w:sz="4" w:space="0" w:color="auto"/>
            </w:tcBorders>
            <w:shd w:val="clear" w:color="auto" w:fill="auto"/>
          </w:tcPr>
          <w:p w14:paraId="4CADB90A" w14:textId="77777777" w:rsidR="00A90933" w:rsidRDefault="00A90933" w:rsidP="008C7B31"/>
        </w:tc>
        <w:tc>
          <w:tcPr>
            <w:tcW w:w="2231" w:type="dxa"/>
            <w:tcBorders>
              <w:top w:val="single" w:sz="4" w:space="0" w:color="auto"/>
              <w:left w:val="single" w:sz="4" w:space="0" w:color="auto"/>
              <w:bottom w:val="single" w:sz="4" w:space="0" w:color="auto"/>
              <w:right w:val="single" w:sz="4" w:space="0" w:color="auto"/>
            </w:tcBorders>
            <w:shd w:val="clear" w:color="auto" w:fill="F2F2F2"/>
            <w:vAlign w:val="bottom"/>
          </w:tcPr>
          <w:p w14:paraId="3FA0901F" w14:textId="77777777" w:rsidR="00A90933" w:rsidRDefault="00A90933" w:rsidP="00633E1E">
            <w:pPr>
              <w:jc w:val="right"/>
            </w:pPr>
            <w:r w:rsidRPr="00633E1E">
              <w:rPr>
                <w:rFonts w:ascii="Calibri" w:hAnsi="Calibri" w:cs="Calibri"/>
                <w:sz w:val="22"/>
                <w:lang w:eastAsia="fr-FR"/>
              </w:rPr>
              <w:t>Prénom</w:t>
            </w:r>
          </w:p>
        </w:tc>
        <w:tc>
          <w:tcPr>
            <w:tcW w:w="6804" w:type="dxa"/>
            <w:gridSpan w:val="3"/>
            <w:tcBorders>
              <w:top w:val="single" w:sz="4" w:space="0" w:color="auto"/>
              <w:left w:val="single" w:sz="4" w:space="0" w:color="auto"/>
              <w:bottom w:val="single" w:sz="4" w:space="0" w:color="auto"/>
              <w:right w:val="single" w:sz="4" w:space="0" w:color="auto"/>
            </w:tcBorders>
            <w:shd w:val="clear" w:color="auto" w:fill="auto"/>
          </w:tcPr>
          <w:p w14:paraId="0DC5C6C9" w14:textId="77777777" w:rsidR="00A90933" w:rsidRDefault="00A90933" w:rsidP="008C7B31"/>
        </w:tc>
      </w:tr>
      <w:tr w:rsidR="00652EA2" w14:paraId="3775993E" w14:textId="77777777" w:rsidTr="00633E1E">
        <w:trPr>
          <w:trHeight w:val="410"/>
        </w:trPr>
        <w:tc>
          <w:tcPr>
            <w:tcW w:w="298" w:type="dxa"/>
            <w:tcBorders>
              <w:right w:val="single" w:sz="4" w:space="0" w:color="auto"/>
            </w:tcBorders>
            <w:shd w:val="clear" w:color="auto" w:fill="auto"/>
          </w:tcPr>
          <w:p w14:paraId="65E8706C" w14:textId="77777777" w:rsidR="00A90933" w:rsidRDefault="00A90933" w:rsidP="008C7B31"/>
        </w:tc>
        <w:tc>
          <w:tcPr>
            <w:tcW w:w="2231" w:type="dxa"/>
            <w:tcBorders>
              <w:top w:val="single" w:sz="4" w:space="0" w:color="auto"/>
              <w:left w:val="single" w:sz="4" w:space="0" w:color="auto"/>
              <w:bottom w:val="single" w:sz="4" w:space="0" w:color="auto"/>
              <w:right w:val="single" w:sz="4" w:space="0" w:color="auto"/>
            </w:tcBorders>
            <w:shd w:val="clear" w:color="auto" w:fill="F2F2F2"/>
            <w:vAlign w:val="bottom"/>
          </w:tcPr>
          <w:p w14:paraId="212DD0C1" w14:textId="77777777" w:rsidR="00A90933" w:rsidRDefault="00A90933" w:rsidP="00633E1E">
            <w:pPr>
              <w:jc w:val="right"/>
            </w:pPr>
            <w:r w:rsidRPr="00633E1E">
              <w:rPr>
                <w:rFonts w:ascii="Calibri" w:hAnsi="Calibri" w:cs="Calibri"/>
                <w:sz w:val="22"/>
                <w:lang w:eastAsia="fr-FR"/>
              </w:rPr>
              <w:t>Qualité</w:t>
            </w:r>
          </w:p>
        </w:tc>
        <w:tc>
          <w:tcPr>
            <w:tcW w:w="6804" w:type="dxa"/>
            <w:gridSpan w:val="3"/>
            <w:tcBorders>
              <w:top w:val="single" w:sz="4" w:space="0" w:color="auto"/>
              <w:left w:val="single" w:sz="4" w:space="0" w:color="auto"/>
              <w:bottom w:val="single" w:sz="4" w:space="0" w:color="auto"/>
              <w:right w:val="single" w:sz="4" w:space="0" w:color="auto"/>
            </w:tcBorders>
            <w:shd w:val="clear" w:color="auto" w:fill="auto"/>
          </w:tcPr>
          <w:p w14:paraId="75AE36B4" w14:textId="77777777" w:rsidR="00A90933" w:rsidRDefault="00A90933" w:rsidP="008C7B31"/>
        </w:tc>
      </w:tr>
      <w:tr w:rsidR="00652EA2" w14:paraId="4B720C1D" w14:textId="77777777" w:rsidTr="00633E1E">
        <w:trPr>
          <w:trHeight w:val="410"/>
        </w:trPr>
        <w:tc>
          <w:tcPr>
            <w:tcW w:w="298" w:type="dxa"/>
            <w:tcBorders>
              <w:right w:val="single" w:sz="4" w:space="0" w:color="auto"/>
            </w:tcBorders>
            <w:shd w:val="clear" w:color="auto" w:fill="auto"/>
          </w:tcPr>
          <w:p w14:paraId="3584B11F" w14:textId="77777777" w:rsidR="00A90933" w:rsidRDefault="00A90933" w:rsidP="008C7B31"/>
        </w:tc>
        <w:tc>
          <w:tcPr>
            <w:tcW w:w="2231" w:type="dxa"/>
            <w:tcBorders>
              <w:top w:val="single" w:sz="4" w:space="0" w:color="auto"/>
              <w:left w:val="single" w:sz="4" w:space="0" w:color="auto"/>
              <w:bottom w:val="single" w:sz="4" w:space="0" w:color="auto"/>
              <w:right w:val="single" w:sz="4" w:space="0" w:color="auto"/>
            </w:tcBorders>
            <w:shd w:val="clear" w:color="auto" w:fill="F2F2F2"/>
            <w:vAlign w:val="bottom"/>
          </w:tcPr>
          <w:p w14:paraId="3E8BC4AF" w14:textId="77777777" w:rsidR="00A90933" w:rsidRDefault="00A90933" w:rsidP="00633E1E">
            <w:pPr>
              <w:jc w:val="right"/>
            </w:pPr>
            <w:r w:rsidRPr="00633E1E">
              <w:rPr>
                <w:rFonts w:ascii="Calibri" w:hAnsi="Calibri" w:cs="Calibri"/>
                <w:sz w:val="22"/>
                <w:lang w:eastAsia="fr-FR"/>
              </w:rPr>
              <w:t>Adresse mail</w:t>
            </w:r>
          </w:p>
        </w:tc>
        <w:tc>
          <w:tcPr>
            <w:tcW w:w="6804" w:type="dxa"/>
            <w:gridSpan w:val="3"/>
            <w:tcBorders>
              <w:top w:val="single" w:sz="4" w:space="0" w:color="auto"/>
              <w:left w:val="single" w:sz="4" w:space="0" w:color="auto"/>
              <w:bottom w:val="single" w:sz="4" w:space="0" w:color="auto"/>
              <w:right w:val="single" w:sz="4" w:space="0" w:color="auto"/>
            </w:tcBorders>
            <w:shd w:val="clear" w:color="auto" w:fill="auto"/>
          </w:tcPr>
          <w:p w14:paraId="13053FEC" w14:textId="77777777" w:rsidR="00A90933" w:rsidRDefault="00A90933" w:rsidP="008C7B31"/>
        </w:tc>
      </w:tr>
    </w:tbl>
    <w:p w14:paraId="71478408" w14:textId="77777777" w:rsidR="00A90933" w:rsidRDefault="00A90933" w:rsidP="00A90933"/>
    <w:p w14:paraId="5FA11C64" w14:textId="77777777" w:rsidR="00652EA2" w:rsidRDefault="00652EA2" w:rsidP="00A90933"/>
    <w:tbl>
      <w:tblPr>
        <w:tblW w:w="0" w:type="auto"/>
        <w:tblInd w:w="250" w:type="dxa"/>
        <w:tblLook w:val="04A0" w:firstRow="1" w:lastRow="0" w:firstColumn="1" w:lastColumn="0" w:noHBand="0" w:noVBand="1"/>
      </w:tblPr>
      <w:tblGrid>
        <w:gridCol w:w="298"/>
        <w:gridCol w:w="2231"/>
        <w:gridCol w:w="1635"/>
        <w:gridCol w:w="1635"/>
        <w:gridCol w:w="3534"/>
      </w:tblGrid>
      <w:tr w:rsidR="00A90933" w:rsidRPr="00765BFB" w14:paraId="4F541227" w14:textId="77777777" w:rsidTr="00633E1E">
        <w:trPr>
          <w:trHeight w:val="343"/>
        </w:trPr>
        <w:tc>
          <w:tcPr>
            <w:tcW w:w="298" w:type="dxa"/>
            <w:shd w:val="clear" w:color="auto" w:fill="F2F2F2"/>
          </w:tcPr>
          <w:p w14:paraId="42CB2156" w14:textId="77777777" w:rsidR="00A90933" w:rsidRPr="00633E1E" w:rsidRDefault="00A90933" w:rsidP="008C7B31">
            <w:pPr>
              <w:rPr>
                <w:b/>
              </w:rPr>
            </w:pPr>
          </w:p>
        </w:tc>
        <w:tc>
          <w:tcPr>
            <w:tcW w:w="9034" w:type="dxa"/>
            <w:gridSpan w:val="4"/>
            <w:tcBorders>
              <w:bottom w:val="single" w:sz="4" w:space="0" w:color="auto"/>
            </w:tcBorders>
            <w:shd w:val="clear" w:color="auto" w:fill="F2F2F2"/>
            <w:vAlign w:val="bottom"/>
          </w:tcPr>
          <w:p w14:paraId="05CAC77F" w14:textId="77777777" w:rsidR="00A90933" w:rsidRPr="00633E1E" w:rsidRDefault="00A90933" w:rsidP="008C7B31">
            <w:pPr>
              <w:rPr>
                <w:b/>
              </w:rPr>
            </w:pPr>
            <w:r w:rsidRPr="00633E1E">
              <w:rPr>
                <w:b/>
              </w:rPr>
              <w:t>2</w:t>
            </w:r>
            <w:r w:rsidRPr="00633E1E">
              <w:rPr>
                <w:b/>
                <w:vertAlign w:val="superscript"/>
              </w:rPr>
              <w:t>ème</w:t>
            </w:r>
            <w:r w:rsidRPr="00633E1E">
              <w:rPr>
                <w:b/>
              </w:rPr>
              <w:t xml:space="preserve"> Contractant / Personne Physique ou Morale</w:t>
            </w:r>
          </w:p>
        </w:tc>
      </w:tr>
      <w:tr w:rsidR="00652EA2" w:rsidRPr="00765BFB" w14:paraId="09786EDA" w14:textId="77777777" w:rsidTr="00633E1E">
        <w:trPr>
          <w:trHeight w:val="411"/>
        </w:trPr>
        <w:tc>
          <w:tcPr>
            <w:tcW w:w="298" w:type="dxa"/>
            <w:tcBorders>
              <w:right w:val="single" w:sz="4" w:space="0" w:color="auto"/>
            </w:tcBorders>
            <w:shd w:val="clear" w:color="auto" w:fill="F2F2F2"/>
          </w:tcPr>
          <w:p w14:paraId="674932CA" w14:textId="77777777" w:rsidR="00A90933" w:rsidRPr="00633E1E" w:rsidRDefault="00A90933" w:rsidP="008C7B31">
            <w:pPr>
              <w:rPr>
                <w:rFonts w:ascii="Calibri" w:hAnsi="Calibri" w:cs="Calibri"/>
                <w:bCs/>
                <w:sz w:val="22"/>
                <w:lang w:eastAsia="fr-FR"/>
              </w:rPr>
            </w:pPr>
          </w:p>
        </w:tc>
        <w:tc>
          <w:tcPr>
            <w:tcW w:w="2231" w:type="dxa"/>
            <w:tcBorders>
              <w:top w:val="single" w:sz="4" w:space="0" w:color="auto"/>
              <w:left w:val="single" w:sz="4" w:space="0" w:color="auto"/>
              <w:bottom w:val="single" w:sz="4" w:space="0" w:color="auto"/>
              <w:right w:val="single" w:sz="4" w:space="0" w:color="auto"/>
            </w:tcBorders>
            <w:shd w:val="clear" w:color="auto" w:fill="F2F2F2"/>
            <w:vAlign w:val="bottom"/>
          </w:tcPr>
          <w:p w14:paraId="7E2E5A4D" w14:textId="77777777" w:rsidR="00A90933" w:rsidRPr="00765BFB" w:rsidRDefault="00A90933" w:rsidP="008C7B31">
            <w:r w:rsidRPr="00633E1E">
              <w:rPr>
                <w:rFonts w:ascii="Calibri" w:hAnsi="Calibri" w:cs="Calibri"/>
                <w:bCs/>
                <w:sz w:val="22"/>
                <w:lang w:eastAsia="fr-FR"/>
              </w:rPr>
              <w:t>Raison sociale</w:t>
            </w:r>
          </w:p>
        </w:tc>
        <w:tc>
          <w:tcPr>
            <w:tcW w:w="6804" w:type="dxa"/>
            <w:gridSpan w:val="3"/>
            <w:tcBorders>
              <w:top w:val="single" w:sz="4" w:space="0" w:color="auto"/>
              <w:left w:val="single" w:sz="4" w:space="0" w:color="auto"/>
              <w:bottom w:val="single" w:sz="4" w:space="0" w:color="auto"/>
              <w:right w:val="single" w:sz="4" w:space="0" w:color="auto"/>
            </w:tcBorders>
            <w:shd w:val="clear" w:color="auto" w:fill="auto"/>
          </w:tcPr>
          <w:p w14:paraId="534B43E4" w14:textId="77777777" w:rsidR="00A90933" w:rsidRPr="00765BFB" w:rsidRDefault="00A90933" w:rsidP="008C7B31"/>
        </w:tc>
      </w:tr>
      <w:tr w:rsidR="006413A9" w14:paraId="3C3330A3" w14:textId="77777777" w:rsidTr="00633E1E">
        <w:trPr>
          <w:trHeight w:val="388"/>
        </w:trPr>
        <w:tc>
          <w:tcPr>
            <w:tcW w:w="298" w:type="dxa"/>
            <w:tcBorders>
              <w:right w:val="single" w:sz="4" w:space="0" w:color="auto"/>
            </w:tcBorders>
            <w:shd w:val="clear" w:color="auto" w:fill="F2F2F2"/>
          </w:tcPr>
          <w:p w14:paraId="6C415FAF" w14:textId="77777777" w:rsidR="006413A9" w:rsidRPr="00633E1E" w:rsidRDefault="006413A9" w:rsidP="008C7B31">
            <w:pPr>
              <w:rPr>
                <w:rFonts w:ascii="Calibri" w:hAnsi="Calibri" w:cs="Calibri"/>
                <w:sz w:val="22"/>
                <w:lang w:eastAsia="fr-FR"/>
              </w:rPr>
            </w:pPr>
          </w:p>
        </w:tc>
        <w:tc>
          <w:tcPr>
            <w:tcW w:w="2231" w:type="dxa"/>
            <w:tcBorders>
              <w:top w:val="single" w:sz="4" w:space="0" w:color="auto"/>
              <w:left w:val="single" w:sz="4" w:space="0" w:color="auto"/>
              <w:bottom w:val="single" w:sz="4" w:space="0" w:color="auto"/>
              <w:right w:val="single" w:sz="4" w:space="0" w:color="auto"/>
            </w:tcBorders>
            <w:shd w:val="clear" w:color="auto" w:fill="F2F2F2"/>
            <w:vAlign w:val="bottom"/>
          </w:tcPr>
          <w:p w14:paraId="2300A926" w14:textId="77777777" w:rsidR="006413A9" w:rsidRDefault="006413A9" w:rsidP="008C7B31">
            <w:r w:rsidRPr="00633E1E">
              <w:rPr>
                <w:rFonts w:ascii="Calibri" w:hAnsi="Calibri" w:cs="Calibri"/>
                <w:sz w:val="22"/>
                <w:lang w:eastAsia="fr-FR"/>
              </w:rPr>
              <w:t>Forme juridique</w:t>
            </w:r>
          </w:p>
        </w:tc>
        <w:tc>
          <w:tcPr>
            <w:tcW w:w="6804" w:type="dxa"/>
            <w:gridSpan w:val="3"/>
            <w:tcBorders>
              <w:top w:val="single" w:sz="4" w:space="0" w:color="auto"/>
              <w:left w:val="single" w:sz="4" w:space="0" w:color="auto"/>
              <w:bottom w:val="single" w:sz="4" w:space="0" w:color="auto"/>
              <w:right w:val="single" w:sz="4" w:space="0" w:color="auto"/>
            </w:tcBorders>
            <w:shd w:val="clear" w:color="auto" w:fill="auto"/>
          </w:tcPr>
          <w:p w14:paraId="6B65D1EC" w14:textId="77777777" w:rsidR="006413A9" w:rsidRDefault="006413A9" w:rsidP="008C7B31"/>
        </w:tc>
      </w:tr>
      <w:tr w:rsidR="00652EA2" w14:paraId="28D3C21F" w14:textId="77777777" w:rsidTr="00633E1E">
        <w:trPr>
          <w:trHeight w:val="411"/>
        </w:trPr>
        <w:tc>
          <w:tcPr>
            <w:tcW w:w="298" w:type="dxa"/>
            <w:tcBorders>
              <w:right w:val="single" w:sz="4" w:space="0" w:color="auto"/>
            </w:tcBorders>
            <w:shd w:val="clear" w:color="auto" w:fill="F2F2F2"/>
          </w:tcPr>
          <w:p w14:paraId="12DDB841" w14:textId="77777777" w:rsidR="00A90933" w:rsidRPr="00633E1E" w:rsidRDefault="00A90933" w:rsidP="008C7B31">
            <w:pPr>
              <w:rPr>
                <w:rFonts w:ascii="Calibri" w:hAnsi="Calibri" w:cs="Calibri"/>
                <w:sz w:val="22"/>
                <w:lang w:eastAsia="fr-FR"/>
              </w:rPr>
            </w:pPr>
          </w:p>
        </w:tc>
        <w:tc>
          <w:tcPr>
            <w:tcW w:w="2231" w:type="dxa"/>
            <w:tcBorders>
              <w:top w:val="single" w:sz="4" w:space="0" w:color="auto"/>
              <w:left w:val="single" w:sz="4" w:space="0" w:color="auto"/>
              <w:bottom w:val="single" w:sz="4" w:space="0" w:color="auto"/>
              <w:right w:val="single" w:sz="4" w:space="0" w:color="auto"/>
            </w:tcBorders>
            <w:shd w:val="clear" w:color="auto" w:fill="F2F2F2"/>
            <w:vAlign w:val="bottom"/>
          </w:tcPr>
          <w:p w14:paraId="5EF263B0" w14:textId="77777777" w:rsidR="00A90933" w:rsidRPr="00633E1E" w:rsidRDefault="00A90933" w:rsidP="008C7B31">
            <w:pPr>
              <w:rPr>
                <w:rFonts w:ascii="Calibri" w:hAnsi="Calibri" w:cs="Calibri"/>
                <w:sz w:val="22"/>
                <w:lang w:eastAsia="fr-FR"/>
              </w:rPr>
            </w:pPr>
            <w:r w:rsidRPr="00633E1E">
              <w:rPr>
                <w:rFonts w:ascii="Calibri" w:hAnsi="Calibri" w:cs="Calibri"/>
                <w:sz w:val="22"/>
                <w:lang w:eastAsia="fr-FR"/>
              </w:rPr>
              <w:t>Code APE</w:t>
            </w:r>
          </w:p>
        </w:tc>
        <w:tc>
          <w:tcPr>
            <w:tcW w:w="6804" w:type="dxa"/>
            <w:gridSpan w:val="3"/>
            <w:tcBorders>
              <w:top w:val="single" w:sz="4" w:space="0" w:color="auto"/>
              <w:left w:val="single" w:sz="4" w:space="0" w:color="auto"/>
              <w:bottom w:val="single" w:sz="4" w:space="0" w:color="auto"/>
              <w:right w:val="single" w:sz="4" w:space="0" w:color="auto"/>
            </w:tcBorders>
            <w:shd w:val="clear" w:color="auto" w:fill="auto"/>
          </w:tcPr>
          <w:p w14:paraId="13E73B1F" w14:textId="77777777" w:rsidR="00A90933" w:rsidRDefault="00A90933" w:rsidP="008C7B31"/>
        </w:tc>
      </w:tr>
      <w:tr w:rsidR="00652EA2" w14:paraId="0CE7CE1F" w14:textId="77777777" w:rsidTr="00633E1E">
        <w:trPr>
          <w:trHeight w:val="388"/>
        </w:trPr>
        <w:tc>
          <w:tcPr>
            <w:tcW w:w="298" w:type="dxa"/>
            <w:tcBorders>
              <w:right w:val="single" w:sz="4" w:space="0" w:color="auto"/>
            </w:tcBorders>
            <w:shd w:val="clear" w:color="auto" w:fill="F2F2F2"/>
          </w:tcPr>
          <w:p w14:paraId="5ECAD908" w14:textId="77777777" w:rsidR="00A90933" w:rsidRPr="00633E1E" w:rsidRDefault="00A90933" w:rsidP="008C7B31">
            <w:pPr>
              <w:rPr>
                <w:rFonts w:ascii="Calibri" w:hAnsi="Calibri" w:cs="Calibri"/>
                <w:sz w:val="22"/>
                <w:lang w:eastAsia="fr-FR"/>
              </w:rPr>
            </w:pPr>
          </w:p>
        </w:tc>
        <w:tc>
          <w:tcPr>
            <w:tcW w:w="2231" w:type="dxa"/>
            <w:tcBorders>
              <w:top w:val="single" w:sz="4" w:space="0" w:color="auto"/>
              <w:left w:val="single" w:sz="4" w:space="0" w:color="auto"/>
              <w:bottom w:val="single" w:sz="4" w:space="0" w:color="auto"/>
              <w:right w:val="single" w:sz="4" w:space="0" w:color="auto"/>
            </w:tcBorders>
            <w:shd w:val="clear" w:color="auto" w:fill="F2F2F2"/>
            <w:vAlign w:val="bottom"/>
          </w:tcPr>
          <w:p w14:paraId="26F4E378" w14:textId="77777777" w:rsidR="00A90933" w:rsidRDefault="00A90933" w:rsidP="008C7B31">
            <w:r w:rsidRPr="00633E1E">
              <w:rPr>
                <w:rFonts w:ascii="Calibri" w:hAnsi="Calibri" w:cs="Calibri"/>
                <w:sz w:val="22"/>
                <w:lang w:eastAsia="fr-FR"/>
              </w:rPr>
              <w:t>Siret</w:t>
            </w:r>
          </w:p>
        </w:tc>
        <w:tc>
          <w:tcPr>
            <w:tcW w:w="1635" w:type="dxa"/>
            <w:tcBorders>
              <w:top w:val="single" w:sz="4" w:space="0" w:color="auto"/>
              <w:left w:val="single" w:sz="4" w:space="0" w:color="auto"/>
              <w:bottom w:val="single" w:sz="4" w:space="0" w:color="auto"/>
              <w:right w:val="single" w:sz="4" w:space="0" w:color="auto"/>
            </w:tcBorders>
            <w:shd w:val="clear" w:color="auto" w:fill="auto"/>
          </w:tcPr>
          <w:p w14:paraId="1BC74B16" w14:textId="77777777" w:rsidR="00A90933" w:rsidRDefault="00A90933" w:rsidP="008C7B31"/>
        </w:tc>
        <w:tc>
          <w:tcPr>
            <w:tcW w:w="1635" w:type="dxa"/>
            <w:tcBorders>
              <w:top w:val="single" w:sz="4" w:space="0" w:color="auto"/>
              <w:left w:val="single" w:sz="4" w:space="0" w:color="auto"/>
              <w:bottom w:val="single" w:sz="4" w:space="0" w:color="auto"/>
              <w:right w:val="single" w:sz="4" w:space="0" w:color="auto"/>
            </w:tcBorders>
            <w:shd w:val="clear" w:color="auto" w:fill="auto"/>
          </w:tcPr>
          <w:p w14:paraId="47985253" w14:textId="77777777" w:rsidR="00A90933" w:rsidRDefault="00A90933" w:rsidP="008C7B31"/>
        </w:tc>
        <w:tc>
          <w:tcPr>
            <w:tcW w:w="3533" w:type="dxa"/>
            <w:tcBorders>
              <w:top w:val="single" w:sz="4" w:space="0" w:color="auto"/>
              <w:left w:val="single" w:sz="4" w:space="0" w:color="auto"/>
              <w:bottom w:val="single" w:sz="4" w:space="0" w:color="auto"/>
              <w:right w:val="single" w:sz="4" w:space="0" w:color="auto"/>
            </w:tcBorders>
            <w:shd w:val="clear" w:color="auto" w:fill="auto"/>
          </w:tcPr>
          <w:p w14:paraId="399B10FF" w14:textId="77777777" w:rsidR="00A90933" w:rsidRDefault="00A90933" w:rsidP="008C7B31"/>
        </w:tc>
      </w:tr>
      <w:tr w:rsidR="00A90933" w14:paraId="59458AF8" w14:textId="77777777" w:rsidTr="00633E1E">
        <w:trPr>
          <w:trHeight w:val="343"/>
        </w:trPr>
        <w:tc>
          <w:tcPr>
            <w:tcW w:w="298" w:type="dxa"/>
            <w:shd w:val="clear" w:color="auto" w:fill="auto"/>
          </w:tcPr>
          <w:p w14:paraId="33DB39AE" w14:textId="77777777" w:rsidR="00A90933" w:rsidRDefault="00A90933" w:rsidP="008C7B31"/>
        </w:tc>
        <w:tc>
          <w:tcPr>
            <w:tcW w:w="2231" w:type="dxa"/>
            <w:tcBorders>
              <w:top w:val="single" w:sz="4" w:space="0" w:color="auto"/>
              <w:bottom w:val="single" w:sz="4" w:space="0" w:color="auto"/>
            </w:tcBorders>
            <w:shd w:val="clear" w:color="auto" w:fill="auto"/>
            <w:vAlign w:val="bottom"/>
          </w:tcPr>
          <w:p w14:paraId="7C408772" w14:textId="77777777" w:rsidR="00A90933" w:rsidRDefault="00A90933" w:rsidP="008C7B31"/>
        </w:tc>
        <w:tc>
          <w:tcPr>
            <w:tcW w:w="6804" w:type="dxa"/>
            <w:gridSpan w:val="3"/>
            <w:tcBorders>
              <w:top w:val="single" w:sz="4" w:space="0" w:color="auto"/>
              <w:bottom w:val="single" w:sz="4" w:space="0" w:color="auto"/>
            </w:tcBorders>
            <w:shd w:val="clear" w:color="auto" w:fill="auto"/>
          </w:tcPr>
          <w:p w14:paraId="52992C4E" w14:textId="77777777" w:rsidR="00A90933" w:rsidRDefault="00A90933" w:rsidP="008C7B31"/>
        </w:tc>
      </w:tr>
      <w:tr w:rsidR="00A90933" w14:paraId="3768CC0D" w14:textId="77777777" w:rsidTr="00633E1E">
        <w:trPr>
          <w:trHeight w:val="411"/>
        </w:trPr>
        <w:tc>
          <w:tcPr>
            <w:tcW w:w="298" w:type="dxa"/>
            <w:tcBorders>
              <w:right w:val="single" w:sz="4" w:space="0" w:color="auto"/>
            </w:tcBorders>
            <w:shd w:val="clear" w:color="auto" w:fill="auto"/>
          </w:tcPr>
          <w:p w14:paraId="5BF135BE" w14:textId="77777777" w:rsidR="00A90933" w:rsidRPr="00633E1E" w:rsidRDefault="00A90933" w:rsidP="008C7B31">
            <w:pPr>
              <w:rPr>
                <w:rFonts w:ascii="Calibri" w:hAnsi="Calibri" w:cs="Calibri"/>
                <w:b/>
                <w:bCs/>
                <w:sz w:val="22"/>
                <w:lang w:eastAsia="fr-FR"/>
              </w:rPr>
            </w:pPr>
          </w:p>
        </w:tc>
        <w:tc>
          <w:tcPr>
            <w:tcW w:w="2231" w:type="dxa"/>
            <w:tcBorders>
              <w:top w:val="single" w:sz="4" w:space="0" w:color="auto"/>
              <w:left w:val="single" w:sz="4" w:space="0" w:color="auto"/>
              <w:right w:val="single" w:sz="4" w:space="0" w:color="auto"/>
            </w:tcBorders>
            <w:shd w:val="clear" w:color="auto" w:fill="F2F2F2"/>
            <w:vAlign w:val="bottom"/>
          </w:tcPr>
          <w:p w14:paraId="4FA79835" w14:textId="77777777" w:rsidR="00A90933" w:rsidRDefault="00A90933" w:rsidP="008C7B31">
            <w:r w:rsidRPr="00633E1E">
              <w:rPr>
                <w:rFonts w:ascii="Calibri" w:hAnsi="Calibri" w:cs="Calibri"/>
                <w:b/>
                <w:bCs/>
                <w:sz w:val="22"/>
                <w:lang w:eastAsia="fr-FR"/>
              </w:rPr>
              <w:t xml:space="preserve">Adresse </w:t>
            </w:r>
          </w:p>
        </w:tc>
        <w:tc>
          <w:tcPr>
            <w:tcW w:w="6804" w:type="dxa"/>
            <w:gridSpan w:val="3"/>
            <w:tcBorders>
              <w:top w:val="single" w:sz="4" w:space="0" w:color="auto"/>
              <w:left w:val="single" w:sz="4" w:space="0" w:color="auto"/>
              <w:bottom w:val="single" w:sz="4" w:space="0" w:color="auto"/>
              <w:right w:val="single" w:sz="4" w:space="0" w:color="auto"/>
            </w:tcBorders>
            <w:shd w:val="clear" w:color="auto" w:fill="auto"/>
          </w:tcPr>
          <w:p w14:paraId="6B870F74" w14:textId="77777777" w:rsidR="00A90933" w:rsidRDefault="00A90933" w:rsidP="008C7B31"/>
        </w:tc>
      </w:tr>
      <w:tr w:rsidR="00652EA2" w14:paraId="6F24E1FC" w14:textId="77777777" w:rsidTr="00633E1E">
        <w:trPr>
          <w:trHeight w:val="343"/>
        </w:trPr>
        <w:tc>
          <w:tcPr>
            <w:tcW w:w="298" w:type="dxa"/>
            <w:tcBorders>
              <w:right w:val="single" w:sz="4" w:space="0" w:color="auto"/>
            </w:tcBorders>
            <w:shd w:val="clear" w:color="auto" w:fill="auto"/>
          </w:tcPr>
          <w:p w14:paraId="4A68F2C0" w14:textId="77777777" w:rsidR="00A90933" w:rsidRDefault="00A90933" w:rsidP="008C7B31"/>
        </w:tc>
        <w:tc>
          <w:tcPr>
            <w:tcW w:w="2231" w:type="dxa"/>
            <w:tcBorders>
              <w:left w:val="single" w:sz="4" w:space="0" w:color="auto"/>
              <w:right w:val="single" w:sz="4" w:space="0" w:color="auto"/>
            </w:tcBorders>
            <w:shd w:val="clear" w:color="auto" w:fill="F2F2F2"/>
            <w:vAlign w:val="bottom"/>
          </w:tcPr>
          <w:p w14:paraId="37359C66" w14:textId="77777777" w:rsidR="00A90933" w:rsidRDefault="00A90933" w:rsidP="008C7B31"/>
        </w:tc>
        <w:tc>
          <w:tcPr>
            <w:tcW w:w="6804" w:type="dxa"/>
            <w:gridSpan w:val="3"/>
            <w:tcBorders>
              <w:top w:val="single" w:sz="4" w:space="0" w:color="auto"/>
              <w:left w:val="single" w:sz="4" w:space="0" w:color="auto"/>
              <w:bottom w:val="single" w:sz="4" w:space="0" w:color="auto"/>
              <w:right w:val="single" w:sz="4" w:space="0" w:color="auto"/>
            </w:tcBorders>
            <w:shd w:val="clear" w:color="auto" w:fill="auto"/>
          </w:tcPr>
          <w:p w14:paraId="1EBDB712" w14:textId="77777777" w:rsidR="00A90933" w:rsidRDefault="00A90933" w:rsidP="008C7B31"/>
        </w:tc>
      </w:tr>
      <w:tr w:rsidR="00A90933" w14:paraId="7AECD885" w14:textId="77777777" w:rsidTr="00633E1E">
        <w:trPr>
          <w:trHeight w:val="388"/>
        </w:trPr>
        <w:tc>
          <w:tcPr>
            <w:tcW w:w="298" w:type="dxa"/>
            <w:tcBorders>
              <w:right w:val="single" w:sz="4" w:space="0" w:color="auto"/>
            </w:tcBorders>
            <w:shd w:val="clear" w:color="auto" w:fill="auto"/>
          </w:tcPr>
          <w:p w14:paraId="74FE8671" w14:textId="77777777" w:rsidR="00A90933" w:rsidRDefault="00A90933" w:rsidP="008C7B31"/>
        </w:tc>
        <w:tc>
          <w:tcPr>
            <w:tcW w:w="2231" w:type="dxa"/>
            <w:tcBorders>
              <w:left w:val="single" w:sz="4" w:space="0" w:color="auto"/>
              <w:bottom w:val="single" w:sz="4" w:space="0" w:color="auto"/>
              <w:right w:val="single" w:sz="4" w:space="0" w:color="auto"/>
            </w:tcBorders>
            <w:shd w:val="clear" w:color="auto" w:fill="F2F2F2"/>
            <w:vAlign w:val="bottom"/>
          </w:tcPr>
          <w:p w14:paraId="63788DAB" w14:textId="77777777" w:rsidR="00A90933" w:rsidRPr="00633E1E" w:rsidRDefault="00A90933" w:rsidP="008C7B31">
            <w:pPr>
              <w:rPr>
                <w:rFonts w:ascii="Calibri" w:hAnsi="Calibri" w:cs="Calibri"/>
                <w:bCs/>
                <w:color w:val="000000"/>
                <w:sz w:val="22"/>
                <w:lang w:eastAsia="fr-FR"/>
              </w:rPr>
            </w:pPr>
          </w:p>
        </w:tc>
        <w:tc>
          <w:tcPr>
            <w:tcW w:w="6804"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22DFB343" w14:textId="77777777" w:rsidR="00A90933" w:rsidRPr="00633E1E" w:rsidRDefault="00A90933" w:rsidP="008C7B31">
            <w:pPr>
              <w:rPr>
                <w:rFonts w:ascii="Calibri" w:hAnsi="Calibri" w:cs="Calibri"/>
                <w:color w:val="000000"/>
                <w:sz w:val="22"/>
                <w:lang w:eastAsia="fr-FR"/>
              </w:rPr>
            </w:pPr>
          </w:p>
        </w:tc>
      </w:tr>
      <w:tr w:rsidR="00A90933" w:rsidRPr="00866902" w14:paraId="16F7A023" w14:textId="77777777" w:rsidTr="00633E1E">
        <w:trPr>
          <w:trHeight w:val="411"/>
        </w:trPr>
        <w:tc>
          <w:tcPr>
            <w:tcW w:w="298" w:type="dxa"/>
            <w:tcBorders>
              <w:right w:val="single" w:sz="4" w:space="0" w:color="auto"/>
            </w:tcBorders>
            <w:shd w:val="clear" w:color="auto" w:fill="auto"/>
          </w:tcPr>
          <w:p w14:paraId="6B3B5595" w14:textId="77777777" w:rsidR="00A90933" w:rsidRPr="00866902" w:rsidRDefault="00A90933" w:rsidP="008C7B31"/>
        </w:tc>
        <w:tc>
          <w:tcPr>
            <w:tcW w:w="2231" w:type="dxa"/>
            <w:tcBorders>
              <w:left w:val="single" w:sz="4" w:space="0" w:color="auto"/>
              <w:bottom w:val="single" w:sz="4" w:space="0" w:color="auto"/>
              <w:right w:val="single" w:sz="4" w:space="0" w:color="auto"/>
            </w:tcBorders>
            <w:shd w:val="clear" w:color="auto" w:fill="F2F2F2"/>
            <w:vAlign w:val="bottom"/>
          </w:tcPr>
          <w:p w14:paraId="5E4F2B4A" w14:textId="77777777" w:rsidR="00A90933" w:rsidRPr="00633E1E" w:rsidRDefault="00A90933" w:rsidP="008C7B31">
            <w:pPr>
              <w:rPr>
                <w:rFonts w:ascii="Calibri" w:hAnsi="Calibri" w:cs="Calibri"/>
                <w:bCs/>
                <w:color w:val="000000"/>
                <w:sz w:val="22"/>
                <w:lang w:eastAsia="fr-FR"/>
              </w:rPr>
            </w:pPr>
            <w:r w:rsidRPr="00633E1E">
              <w:rPr>
                <w:rFonts w:ascii="Calibri" w:hAnsi="Calibri" w:cs="Calibri"/>
                <w:bCs/>
                <w:color w:val="000000"/>
                <w:sz w:val="22"/>
                <w:lang w:eastAsia="fr-FR"/>
              </w:rPr>
              <w:t>Téléphone</w:t>
            </w:r>
          </w:p>
        </w:tc>
        <w:tc>
          <w:tcPr>
            <w:tcW w:w="6804"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1E3CA0F5" w14:textId="77777777" w:rsidR="00A90933" w:rsidRPr="00633E1E" w:rsidRDefault="00A90933" w:rsidP="008C7B31">
            <w:pPr>
              <w:rPr>
                <w:rFonts w:ascii="Calibri" w:hAnsi="Calibri" w:cs="Calibri"/>
                <w:color w:val="000000"/>
                <w:sz w:val="22"/>
                <w:lang w:eastAsia="fr-FR"/>
              </w:rPr>
            </w:pPr>
          </w:p>
        </w:tc>
      </w:tr>
      <w:tr w:rsidR="006413A9" w:rsidRPr="00866902" w14:paraId="0996FBC2" w14:textId="77777777" w:rsidTr="00633E1E">
        <w:trPr>
          <w:trHeight w:val="411"/>
        </w:trPr>
        <w:tc>
          <w:tcPr>
            <w:tcW w:w="298" w:type="dxa"/>
            <w:tcBorders>
              <w:right w:val="single" w:sz="4" w:space="0" w:color="auto"/>
            </w:tcBorders>
            <w:shd w:val="clear" w:color="auto" w:fill="auto"/>
          </w:tcPr>
          <w:p w14:paraId="34C71CFB" w14:textId="77777777" w:rsidR="006413A9" w:rsidRPr="00866902" w:rsidRDefault="006413A9" w:rsidP="008C7B31"/>
        </w:tc>
        <w:tc>
          <w:tcPr>
            <w:tcW w:w="2231" w:type="dxa"/>
            <w:tcBorders>
              <w:left w:val="single" w:sz="4" w:space="0" w:color="auto"/>
              <w:bottom w:val="single" w:sz="4" w:space="0" w:color="auto"/>
              <w:right w:val="single" w:sz="4" w:space="0" w:color="auto"/>
            </w:tcBorders>
            <w:shd w:val="clear" w:color="auto" w:fill="F2F2F2"/>
            <w:vAlign w:val="bottom"/>
          </w:tcPr>
          <w:p w14:paraId="55AFA0D9" w14:textId="77777777" w:rsidR="006413A9" w:rsidRPr="00633E1E" w:rsidRDefault="006413A9" w:rsidP="008C7B31">
            <w:pPr>
              <w:rPr>
                <w:rFonts w:ascii="Calibri" w:hAnsi="Calibri" w:cs="Calibri"/>
                <w:bCs/>
                <w:color w:val="000000"/>
                <w:sz w:val="22"/>
                <w:lang w:eastAsia="fr-FR"/>
              </w:rPr>
            </w:pPr>
            <w:r w:rsidRPr="00633E1E">
              <w:rPr>
                <w:rFonts w:ascii="Calibri" w:hAnsi="Calibri" w:cs="Calibri"/>
                <w:bCs/>
                <w:color w:val="000000"/>
                <w:sz w:val="22"/>
                <w:lang w:eastAsia="fr-FR"/>
              </w:rPr>
              <w:t>Adresse mail</w:t>
            </w:r>
          </w:p>
        </w:tc>
        <w:tc>
          <w:tcPr>
            <w:tcW w:w="6804"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4DBA929A" w14:textId="77777777" w:rsidR="006413A9" w:rsidRPr="00633E1E" w:rsidRDefault="006413A9" w:rsidP="008C7B31">
            <w:pPr>
              <w:rPr>
                <w:rFonts w:ascii="Calibri" w:hAnsi="Calibri" w:cs="Calibri"/>
                <w:color w:val="000000"/>
                <w:sz w:val="22"/>
                <w:lang w:eastAsia="fr-FR"/>
              </w:rPr>
            </w:pPr>
          </w:p>
        </w:tc>
      </w:tr>
      <w:tr w:rsidR="00A90933" w14:paraId="47331DD0" w14:textId="77777777" w:rsidTr="00633E1E">
        <w:trPr>
          <w:trHeight w:val="411"/>
        </w:trPr>
        <w:tc>
          <w:tcPr>
            <w:tcW w:w="298" w:type="dxa"/>
            <w:shd w:val="clear" w:color="auto" w:fill="auto"/>
          </w:tcPr>
          <w:p w14:paraId="004504D7" w14:textId="77777777" w:rsidR="00A90933" w:rsidRDefault="00A90933" w:rsidP="008C7B31"/>
        </w:tc>
        <w:tc>
          <w:tcPr>
            <w:tcW w:w="2231" w:type="dxa"/>
            <w:tcBorders>
              <w:top w:val="single" w:sz="4" w:space="0" w:color="auto"/>
              <w:bottom w:val="single" w:sz="4" w:space="0" w:color="auto"/>
            </w:tcBorders>
            <w:shd w:val="clear" w:color="auto" w:fill="F2F2F2"/>
            <w:vAlign w:val="bottom"/>
          </w:tcPr>
          <w:p w14:paraId="72D76AE5" w14:textId="77777777" w:rsidR="00A90933" w:rsidRDefault="00A90933" w:rsidP="008C7B31">
            <w:r w:rsidRPr="00633E1E">
              <w:rPr>
                <w:rFonts w:ascii="Calibri" w:hAnsi="Calibri" w:cs="Calibri"/>
                <w:b/>
                <w:bCs/>
                <w:color w:val="000000"/>
                <w:sz w:val="22"/>
                <w:lang w:eastAsia="fr-FR"/>
              </w:rPr>
              <w:t>Contact principal</w:t>
            </w:r>
          </w:p>
        </w:tc>
        <w:tc>
          <w:tcPr>
            <w:tcW w:w="6804" w:type="dxa"/>
            <w:gridSpan w:val="3"/>
            <w:tcBorders>
              <w:top w:val="single" w:sz="4" w:space="0" w:color="auto"/>
              <w:bottom w:val="single" w:sz="4" w:space="0" w:color="auto"/>
            </w:tcBorders>
            <w:shd w:val="clear" w:color="auto" w:fill="auto"/>
            <w:vAlign w:val="bottom"/>
          </w:tcPr>
          <w:p w14:paraId="4D2CB546" w14:textId="77777777" w:rsidR="00A90933" w:rsidRDefault="00A90933" w:rsidP="008C7B31">
            <w:r w:rsidRPr="00633E1E">
              <w:rPr>
                <w:rFonts w:ascii="Calibri" w:hAnsi="Calibri" w:cs="Calibri"/>
                <w:color w:val="000000"/>
                <w:sz w:val="22"/>
                <w:lang w:eastAsia="fr-FR"/>
              </w:rPr>
              <w:t>(Responsable du marché)</w:t>
            </w:r>
          </w:p>
        </w:tc>
      </w:tr>
      <w:tr w:rsidR="00A90933" w14:paraId="5D6D2356" w14:textId="77777777" w:rsidTr="00633E1E">
        <w:trPr>
          <w:trHeight w:val="388"/>
        </w:trPr>
        <w:tc>
          <w:tcPr>
            <w:tcW w:w="298" w:type="dxa"/>
            <w:tcBorders>
              <w:right w:val="single" w:sz="4" w:space="0" w:color="auto"/>
            </w:tcBorders>
            <w:shd w:val="clear" w:color="auto" w:fill="auto"/>
          </w:tcPr>
          <w:p w14:paraId="0F0B972C" w14:textId="77777777" w:rsidR="00A90933" w:rsidRDefault="00A90933" w:rsidP="008C7B31"/>
        </w:tc>
        <w:tc>
          <w:tcPr>
            <w:tcW w:w="2231" w:type="dxa"/>
            <w:tcBorders>
              <w:top w:val="single" w:sz="4" w:space="0" w:color="auto"/>
              <w:left w:val="single" w:sz="4" w:space="0" w:color="auto"/>
              <w:bottom w:val="single" w:sz="4" w:space="0" w:color="auto"/>
              <w:right w:val="single" w:sz="4" w:space="0" w:color="auto"/>
            </w:tcBorders>
            <w:shd w:val="clear" w:color="auto" w:fill="F2F2F2"/>
            <w:vAlign w:val="bottom"/>
          </w:tcPr>
          <w:p w14:paraId="4AB327F5" w14:textId="77777777" w:rsidR="00A90933" w:rsidRDefault="00A90933" w:rsidP="00633E1E">
            <w:pPr>
              <w:jc w:val="right"/>
            </w:pPr>
            <w:r w:rsidRPr="00633E1E">
              <w:rPr>
                <w:rFonts w:ascii="Calibri" w:hAnsi="Calibri" w:cs="Calibri"/>
                <w:sz w:val="22"/>
                <w:lang w:eastAsia="fr-FR"/>
              </w:rPr>
              <w:t>NOM</w:t>
            </w:r>
          </w:p>
        </w:tc>
        <w:tc>
          <w:tcPr>
            <w:tcW w:w="6804" w:type="dxa"/>
            <w:gridSpan w:val="3"/>
            <w:tcBorders>
              <w:top w:val="single" w:sz="4" w:space="0" w:color="auto"/>
              <w:left w:val="single" w:sz="4" w:space="0" w:color="auto"/>
              <w:bottom w:val="single" w:sz="4" w:space="0" w:color="auto"/>
              <w:right w:val="single" w:sz="4" w:space="0" w:color="auto"/>
            </w:tcBorders>
            <w:shd w:val="clear" w:color="auto" w:fill="auto"/>
          </w:tcPr>
          <w:p w14:paraId="5610CBF4" w14:textId="77777777" w:rsidR="00A90933" w:rsidRDefault="00A90933" w:rsidP="008C7B31"/>
        </w:tc>
      </w:tr>
      <w:tr w:rsidR="00A90933" w14:paraId="277EACDC" w14:textId="77777777" w:rsidTr="00633E1E">
        <w:trPr>
          <w:trHeight w:val="411"/>
        </w:trPr>
        <w:tc>
          <w:tcPr>
            <w:tcW w:w="298" w:type="dxa"/>
            <w:tcBorders>
              <w:right w:val="single" w:sz="4" w:space="0" w:color="auto"/>
            </w:tcBorders>
            <w:shd w:val="clear" w:color="auto" w:fill="auto"/>
          </w:tcPr>
          <w:p w14:paraId="3EF16FF6" w14:textId="77777777" w:rsidR="00A90933" w:rsidRDefault="00A90933" w:rsidP="008C7B31"/>
        </w:tc>
        <w:tc>
          <w:tcPr>
            <w:tcW w:w="2231" w:type="dxa"/>
            <w:tcBorders>
              <w:top w:val="single" w:sz="4" w:space="0" w:color="auto"/>
              <w:left w:val="single" w:sz="4" w:space="0" w:color="auto"/>
              <w:bottom w:val="single" w:sz="4" w:space="0" w:color="auto"/>
              <w:right w:val="single" w:sz="4" w:space="0" w:color="auto"/>
            </w:tcBorders>
            <w:shd w:val="clear" w:color="auto" w:fill="F2F2F2"/>
            <w:vAlign w:val="bottom"/>
          </w:tcPr>
          <w:p w14:paraId="4F61026A" w14:textId="77777777" w:rsidR="00A90933" w:rsidRDefault="00A90933" w:rsidP="00633E1E">
            <w:pPr>
              <w:jc w:val="right"/>
            </w:pPr>
            <w:r w:rsidRPr="00633E1E">
              <w:rPr>
                <w:rFonts w:ascii="Calibri" w:hAnsi="Calibri" w:cs="Calibri"/>
                <w:sz w:val="22"/>
                <w:lang w:eastAsia="fr-FR"/>
              </w:rPr>
              <w:t>Prénom</w:t>
            </w:r>
          </w:p>
        </w:tc>
        <w:tc>
          <w:tcPr>
            <w:tcW w:w="6804" w:type="dxa"/>
            <w:gridSpan w:val="3"/>
            <w:tcBorders>
              <w:top w:val="single" w:sz="4" w:space="0" w:color="auto"/>
              <w:left w:val="single" w:sz="4" w:space="0" w:color="auto"/>
              <w:bottom w:val="single" w:sz="4" w:space="0" w:color="auto"/>
              <w:right w:val="single" w:sz="4" w:space="0" w:color="auto"/>
            </w:tcBorders>
            <w:shd w:val="clear" w:color="auto" w:fill="auto"/>
          </w:tcPr>
          <w:p w14:paraId="57A67260" w14:textId="77777777" w:rsidR="00A90933" w:rsidRDefault="00A90933" w:rsidP="008C7B31"/>
        </w:tc>
      </w:tr>
      <w:tr w:rsidR="00A90933" w14:paraId="4DB3075B" w14:textId="77777777" w:rsidTr="00633E1E">
        <w:trPr>
          <w:trHeight w:val="388"/>
        </w:trPr>
        <w:tc>
          <w:tcPr>
            <w:tcW w:w="298" w:type="dxa"/>
            <w:tcBorders>
              <w:right w:val="single" w:sz="4" w:space="0" w:color="auto"/>
            </w:tcBorders>
            <w:shd w:val="clear" w:color="auto" w:fill="auto"/>
          </w:tcPr>
          <w:p w14:paraId="41BA418C" w14:textId="77777777" w:rsidR="00A90933" w:rsidRDefault="00A90933" w:rsidP="008C7B31"/>
        </w:tc>
        <w:tc>
          <w:tcPr>
            <w:tcW w:w="2231" w:type="dxa"/>
            <w:tcBorders>
              <w:top w:val="single" w:sz="4" w:space="0" w:color="auto"/>
              <w:left w:val="single" w:sz="4" w:space="0" w:color="auto"/>
              <w:bottom w:val="single" w:sz="4" w:space="0" w:color="auto"/>
              <w:right w:val="single" w:sz="4" w:space="0" w:color="auto"/>
            </w:tcBorders>
            <w:shd w:val="clear" w:color="auto" w:fill="F2F2F2"/>
            <w:vAlign w:val="bottom"/>
          </w:tcPr>
          <w:p w14:paraId="21717898" w14:textId="77777777" w:rsidR="00A90933" w:rsidRDefault="00A90933" w:rsidP="00633E1E">
            <w:pPr>
              <w:jc w:val="right"/>
            </w:pPr>
            <w:r w:rsidRPr="00633E1E">
              <w:rPr>
                <w:rFonts w:ascii="Calibri" w:hAnsi="Calibri" w:cs="Calibri"/>
                <w:sz w:val="22"/>
                <w:lang w:eastAsia="fr-FR"/>
              </w:rPr>
              <w:t>Qualité</w:t>
            </w:r>
          </w:p>
        </w:tc>
        <w:tc>
          <w:tcPr>
            <w:tcW w:w="6804" w:type="dxa"/>
            <w:gridSpan w:val="3"/>
            <w:tcBorders>
              <w:top w:val="single" w:sz="4" w:space="0" w:color="auto"/>
              <w:left w:val="single" w:sz="4" w:space="0" w:color="auto"/>
              <w:bottom w:val="single" w:sz="4" w:space="0" w:color="auto"/>
              <w:right w:val="single" w:sz="4" w:space="0" w:color="auto"/>
            </w:tcBorders>
            <w:shd w:val="clear" w:color="auto" w:fill="auto"/>
          </w:tcPr>
          <w:p w14:paraId="192C25CE" w14:textId="77777777" w:rsidR="00A90933" w:rsidRDefault="00A90933" w:rsidP="008C7B31"/>
        </w:tc>
      </w:tr>
      <w:tr w:rsidR="00A90933" w14:paraId="0DBCA0F1" w14:textId="77777777" w:rsidTr="00633E1E">
        <w:trPr>
          <w:trHeight w:val="434"/>
        </w:trPr>
        <w:tc>
          <w:tcPr>
            <w:tcW w:w="298" w:type="dxa"/>
            <w:tcBorders>
              <w:right w:val="single" w:sz="4" w:space="0" w:color="auto"/>
            </w:tcBorders>
            <w:shd w:val="clear" w:color="auto" w:fill="auto"/>
          </w:tcPr>
          <w:p w14:paraId="682E1EC0" w14:textId="77777777" w:rsidR="00A90933" w:rsidRDefault="00A90933" w:rsidP="008C7B31"/>
        </w:tc>
        <w:tc>
          <w:tcPr>
            <w:tcW w:w="2231" w:type="dxa"/>
            <w:tcBorders>
              <w:top w:val="single" w:sz="4" w:space="0" w:color="auto"/>
              <w:left w:val="single" w:sz="4" w:space="0" w:color="auto"/>
              <w:bottom w:val="single" w:sz="4" w:space="0" w:color="auto"/>
              <w:right w:val="single" w:sz="4" w:space="0" w:color="auto"/>
            </w:tcBorders>
            <w:shd w:val="clear" w:color="auto" w:fill="F2F2F2"/>
            <w:vAlign w:val="bottom"/>
          </w:tcPr>
          <w:p w14:paraId="4C5E8CC8" w14:textId="77777777" w:rsidR="00A90933" w:rsidRDefault="00A90933" w:rsidP="00633E1E">
            <w:pPr>
              <w:jc w:val="right"/>
            </w:pPr>
            <w:r w:rsidRPr="00633E1E">
              <w:rPr>
                <w:rFonts w:ascii="Calibri" w:hAnsi="Calibri" w:cs="Calibri"/>
                <w:sz w:val="22"/>
                <w:lang w:eastAsia="fr-FR"/>
              </w:rPr>
              <w:t>Adresse mail</w:t>
            </w:r>
          </w:p>
        </w:tc>
        <w:tc>
          <w:tcPr>
            <w:tcW w:w="6804" w:type="dxa"/>
            <w:gridSpan w:val="3"/>
            <w:tcBorders>
              <w:top w:val="single" w:sz="4" w:space="0" w:color="auto"/>
              <w:left w:val="single" w:sz="4" w:space="0" w:color="auto"/>
              <w:bottom w:val="single" w:sz="4" w:space="0" w:color="auto"/>
              <w:right w:val="single" w:sz="4" w:space="0" w:color="auto"/>
            </w:tcBorders>
            <w:shd w:val="clear" w:color="auto" w:fill="auto"/>
          </w:tcPr>
          <w:p w14:paraId="624BB71C" w14:textId="77777777" w:rsidR="00A90933" w:rsidRDefault="00A90933" w:rsidP="008C7B31"/>
        </w:tc>
      </w:tr>
    </w:tbl>
    <w:p w14:paraId="1876E305" w14:textId="77777777" w:rsidR="00A90933" w:rsidRDefault="00A90933" w:rsidP="00A90933"/>
    <w:p w14:paraId="23EFE367" w14:textId="77777777" w:rsidR="00652EA2" w:rsidRDefault="00652EA2" w:rsidP="00A90933"/>
    <w:p w14:paraId="44F39CD1" w14:textId="77777777" w:rsidR="00652EA2" w:rsidRDefault="00652EA2" w:rsidP="00A90933"/>
    <w:p w14:paraId="50D3D2D2" w14:textId="77777777" w:rsidR="00652EA2" w:rsidRDefault="00652EA2" w:rsidP="00A90933"/>
    <w:p w14:paraId="13895CFC" w14:textId="77777777" w:rsidR="00652EA2" w:rsidRDefault="00652EA2" w:rsidP="00A90933"/>
    <w:p w14:paraId="17C0E50C" w14:textId="77777777" w:rsidR="00652EA2" w:rsidRDefault="00652EA2" w:rsidP="00A90933"/>
    <w:tbl>
      <w:tblPr>
        <w:tblW w:w="0" w:type="auto"/>
        <w:tblInd w:w="250" w:type="dxa"/>
        <w:tblLook w:val="04A0" w:firstRow="1" w:lastRow="0" w:firstColumn="1" w:lastColumn="0" w:noHBand="0" w:noVBand="1"/>
      </w:tblPr>
      <w:tblGrid>
        <w:gridCol w:w="296"/>
        <w:gridCol w:w="2220"/>
        <w:gridCol w:w="1628"/>
        <w:gridCol w:w="1628"/>
        <w:gridCol w:w="3515"/>
      </w:tblGrid>
      <w:tr w:rsidR="00A90933" w:rsidRPr="00765BFB" w14:paraId="3D4CD031" w14:textId="77777777" w:rsidTr="00633E1E">
        <w:trPr>
          <w:trHeight w:val="364"/>
        </w:trPr>
        <w:tc>
          <w:tcPr>
            <w:tcW w:w="296" w:type="dxa"/>
            <w:shd w:val="clear" w:color="auto" w:fill="F2F2F2"/>
          </w:tcPr>
          <w:p w14:paraId="5E1FCB5C" w14:textId="77777777" w:rsidR="00A90933" w:rsidRPr="00633E1E" w:rsidRDefault="00A90933" w:rsidP="008C7B31">
            <w:pPr>
              <w:rPr>
                <w:b/>
              </w:rPr>
            </w:pPr>
          </w:p>
        </w:tc>
        <w:tc>
          <w:tcPr>
            <w:tcW w:w="8991" w:type="dxa"/>
            <w:gridSpan w:val="4"/>
            <w:tcBorders>
              <w:bottom w:val="single" w:sz="4" w:space="0" w:color="auto"/>
            </w:tcBorders>
            <w:shd w:val="clear" w:color="auto" w:fill="F2F2F2"/>
            <w:vAlign w:val="bottom"/>
          </w:tcPr>
          <w:p w14:paraId="04C965A3" w14:textId="77777777" w:rsidR="00A90933" w:rsidRPr="00633E1E" w:rsidRDefault="00A90933" w:rsidP="008C7B31">
            <w:pPr>
              <w:rPr>
                <w:b/>
              </w:rPr>
            </w:pPr>
            <w:r w:rsidRPr="00633E1E">
              <w:rPr>
                <w:b/>
              </w:rPr>
              <w:t>3</w:t>
            </w:r>
            <w:r w:rsidRPr="00633E1E">
              <w:rPr>
                <w:b/>
                <w:vertAlign w:val="superscript"/>
              </w:rPr>
              <w:t>ème</w:t>
            </w:r>
            <w:r w:rsidRPr="00633E1E">
              <w:rPr>
                <w:b/>
              </w:rPr>
              <w:t xml:space="preserve"> Contractant / Personne Physique ou Morale</w:t>
            </w:r>
          </w:p>
        </w:tc>
      </w:tr>
      <w:tr w:rsidR="00652EA2" w:rsidRPr="00765BFB" w14:paraId="3678E3D3" w14:textId="77777777" w:rsidTr="00633E1E">
        <w:trPr>
          <w:trHeight w:val="436"/>
        </w:trPr>
        <w:tc>
          <w:tcPr>
            <w:tcW w:w="296" w:type="dxa"/>
            <w:tcBorders>
              <w:right w:val="single" w:sz="4" w:space="0" w:color="auto"/>
            </w:tcBorders>
            <w:shd w:val="clear" w:color="auto" w:fill="F2F2F2"/>
          </w:tcPr>
          <w:p w14:paraId="46DBC78F" w14:textId="77777777" w:rsidR="00A90933" w:rsidRPr="00633E1E" w:rsidRDefault="00A90933" w:rsidP="008C7B31">
            <w:pPr>
              <w:rPr>
                <w:rFonts w:ascii="Calibri" w:hAnsi="Calibri" w:cs="Calibri"/>
                <w:bCs/>
                <w:sz w:val="22"/>
                <w:lang w:eastAsia="fr-FR"/>
              </w:rPr>
            </w:pPr>
          </w:p>
        </w:tc>
        <w:tc>
          <w:tcPr>
            <w:tcW w:w="2220" w:type="dxa"/>
            <w:tcBorders>
              <w:top w:val="single" w:sz="4" w:space="0" w:color="auto"/>
              <w:left w:val="single" w:sz="4" w:space="0" w:color="auto"/>
              <w:bottom w:val="single" w:sz="4" w:space="0" w:color="auto"/>
              <w:right w:val="single" w:sz="4" w:space="0" w:color="auto"/>
            </w:tcBorders>
            <w:shd w:val="clear" w:color="auto" w:fill="F2F2F2"/>
            <w:vAlign w:val="bottom"/>
          </w:tcPr>
          <w:p w14:paraId="78839808" w14:textId="77777777" w:rsidR="00A90933" w:rsidRPr="00765BFB" w:rsidRDefault="00A90933" w:rsidP="008C7B31">
            <w:r w:rsidRPr="00633E1E">
              <w:rPr>
                <w:rFonts w:ascii="Calibri" w:hAnsi="Calibri" w:cs="Calibri"/>
                <w:bCs/>
                <w:sz w:val="22"/>
                <w:lang w:eastAsia="fr-FR"/>
              </w:rPr>
              <w:t>Raison sociale</w:t>
            </w:r>
          </w:p>
        </w:tc>
        <w:tc>
          <w:tcPr>
            <w:tcW w:w="6771" w:type="dxa"/>
            <w:gridSpan w:val="3"/>
            <w:tcBorders>
              <w:top w:val="single" w:sz="4" w:space="0" w:color="auto"/>
              <w:left w:val="single" w:sz="4" w:space="0" w:color="auto"/>
              <w:bottom w:val="single" w:sz="4" w:space="0" w:color="auto"/>
              <w:right w:val="single" w:sz="4" w:space="0" w:color="auto"/>
            </w:tcBorders>
            <w:shd w:val="clear" w:color="auto" w:fill="auto"/>
          </w:tcPr>
          <w:p w14:paraId="6B6C5800" w14:textId="77777777" w:rsidR="00A90933" w:rsidRPr="00765BFB" w:rsidRDefault="00A90933" w:rsidP="008C7B31"/>
        </w:tc>
      </w:tr>
      <w:tr w:rsidR="006413A9" w14:paraId="3DDB5910" w14:textId="77777777" w:rsidTr="00633E1E">
        <w:trPr>
          <w:trHeight w:val="412"/>
        </w:trPr>
        <w:tc>
          <w:tcPr>
            <w:tcW w:w="296" w:type="dxa"/>
            <w:tcBorders>
              <w:right w:val="single" w:sz="4" w:space="0" w:color="auto"/>
            </w:tcBorders>
            <w:shd w:val="clear" w:color="auto" w:fill="F2F2F2"/>
          </w:tcPr>
          <w:p w14:paraId="56C8D7D0" w14:textId="77777777" w:rsidR="006413A9" w:rsidRPr="00633E1E" w:rsidRDefault="006413A9" w:rsidP="008C7B31">
            <w:pPr>
              <w:rPr>
                <w:rFonts w:ascii="Calibri" w:hAnsi="Calibri" w:cs="Calibri"/>
                <w:sz w:val="22"/>
                <w:lang w:eastAsia="fr-FR"/>
              </w:rPr>
            </w:pPr>
          </w:p>
        </w:tc>
        <w:tc>
          <w:tcPr>
            <w:tcW w:w="2220" w:type="dxa"/>
            <w:tcBorders>
              <w:top w:val="single" w:sz="4" w:space="0" w:color="auto"/>
              <w:left w:val="single" w:sz="4" w:space="0" w:color="auto"/>
              <w:bottom w:val="single" w:sz="4" w:space="0" w:color="auto"/>
              <w:right w:val="single" w:sz="4" w:space="0" w:color="auto"/>
            </w:tcBorders>
            <w:shd w:val="clear" w:color="auto" w:fill="F2F2F2"/>
            <w:vAlign w:val="bottom"/>
          </w:tcPr>
          <w:p w14:paraId="720C2F4F" w14:textId="77777777" w:rsidR="006413A9" w:rsidRDefault="006413A9" w:rsidP="008C7B31">
            <w:r w:rsidRPr="00633E1E">
              <w:rPr>
                <w:rFonts w:ascii="Calibri" w:hAnsi="Calibri" w:cs="Calibri"/>
                <w:sz w:val="22"/>
                <w:lang w:eastAsia="fr-FR"/>
              </w:rPr>
              <w:t>Forme juridique</w:t>
            </w:r>
          </w:p>
        </w:tc>
        <w:tc>
          <w:tcPr>
            <w:tcW w:w="6771" w:type="dxa"/>
            <w:gridSpan w:val="3"/>
            <w:tcBorders>
              <w:top w:val="single" w:sz="4" w:space="0" w:color="auto"/>
              <w:left w:val="single" w:sz="4" w:space="0" w:color="auto"/>
              <w:bottom w:val="single" w:sz="4" w:space="0" w:color="auto"/>
              <w:right w:val="single" w:sz="4" w:space="0" w:color="auto"/>
            </w:tcBorders>
            <w:shd w:val="clear" w:color="auto" w:fill="auto"/>
          </w:tcPr>
          <w:p w14:paraId="587FE75A" w14:textId="77777777" w:rsidR="006413A9" w:rsidRDefault="006413A9" w:rsidP="008C7B31"/>
        </w:tc>
      </w:tr>
      <w:tr w:rsidR="00652EA2" w14:paraId="469B1869" w14:textId="77777777" w:rsidTr="00633E1E">
        <w:trPr>
          <w:trHeight w:val="436"/>
        </w:trPr>
        <w:tc>
          <w:tcPr>
            <w:tcW w:w="296" w:type="dxa"/>
            <w:tcBorders>
              <w:right w:val="single" w:sz="4" w:space="0" w:color="auto"/>
            </w:tcBorders>
            <w:shd w:val="clear" w:color="auto" w:fill="F2F2F2"/>
          </w:tcPr>
          <w:p w14:paraId="22F48DD6" w14:textId="77777777" w:rsidR="00A90933" w:rsidRPr="00633E1E" w:rsidRDefault="00A90933" w:rsidP="008C7B31">
            <w:pPr>
              <w:rPr>
                <w:rFonts w:ascii="Calibri" w:hAnsi="Calibri" w:cs="Calibri"/>
                <w:sz w:val="22"/>
                <w:lang w:eastAsia="fr-FR"/>
              </w:rPr>
            </w:pPr>
          </w:p>
        </w:tc>
        <w:tc>
          <w:tcPr>
            <w:tcW w:w="2220" w:type="dxa"/>
            <w:tcBorders>
              <w:top w:val="single" w:sz="4" w:space="0" w:color="auto"/>
              <w:left w:val="single" w:sz="4" w:space="0" w:color="auto"/>
              <w:bottom w:val="single" w:sz="4" w:space="0" w:color="auto"/>
              <w:right w:val="single" w:sz="4" w:space="0" w:color="auto"/>
            </w:tcBorders>
            <w:shd w:val="clear" w:color="auto" w:fill="F2F2F2"/>
            <w:vAlign w:val="bottom"/>
          </w:tcPr>
          <w:p w14:paraId="1AF2081C" w14:textId="77777777" w:rsidR="00A90933" w:rsidRPr="00633E1E" w:rsidRDefault="00A90933" w:rsidP="008C7B31">
            <w:pPr>
              <w:rPr>
                <w:rFonts w:ascii="Calibri" w:hAnsi="Calibri" w:cs="Calibri"/>
                <w:sz w:val="22"/>
                <w:lang w:eastAsia="fr-FR"/>
              </w:rPr>
            </w:pPr>
            <w:r w:rsidRPr="00633E1E">
              <w:rPr>
                <w:rFonts w:ascii="Calibri" w:hAnsi="Calibri" w:cs="Calibri"/>
                <w:sz w:val="22"/>
                <w:lang w:eastAsia="fr-FR"/>
              </w:rPr>
              <w:t>Code APE</w:t>
            </w:r>
          </w:p>
        </w:tc>
        <w:tc>
          <w:tcPr>
            <w:tcW w:w="6771" w:type="dxa"/>
            <w:gridSpan w:val="3"/>
            <w:tcBorders>
              <w:top w:val="single" w:sz="4" w:space="0" w:color="auto"/>
              <w:left w:val="single" w:sz="4" w:space="0" w:color="auto"/>
              <w:bottom w:val="single" w:sz="4" w:space="0" w:color="auto"/>
              <w:right w:val="single" w:sz="4" w:space="0" w:color="auto"/>
            </w:tcBorders>
            <w:shd w:val="clear" w:color="auto" w:fill="auto"/>
          </w:tcPr>
          <w:p w14:paraId="522DEAF2" w14:textId="77777777" w:rsidR="00A90933" w:rsidRDefault="00A90933" w:rsidP="008C7B31"/>
        </w:tc>
      </w:tr>
      <w:tr w:rsidR="00652EA2" w14:paraId="481962F5" w14:textId="77777777" w:rsidTr="00633E1E">
        <w:trPr>
          <w:trHeight w:val="412"/>
        </w:trPr>
        <w:tc>
          <w:tcPr>
            <w:tcW w:w="296" w:type="dxa"/>
            <w:tcBorders>
              <w:right w:val="single" w:sz="4" w:space="0" w:color="auto"/>
            </w:tcBorders>
            <w:shd w:val="clear" w:color="auto" w:fill="F2F2F2"/>
          </w:tcPr>
          <w:p w14:paraId="47044D75" w14:textId="77777777" w:rsidR="00A90933" w:rsidRPr="00633E1E" w:rsidRDefault="00A90933" w:rsidP="008C7B31">
            <w:pPr>
              <w:rPr>
                <w:rFonts w:ascii="Calibri" w:hAnsi="Calibri" w:cs="Calibri"/>
                <w:sz w:val="22"/>
                <w:lang w:eastAsia="fr-FR"/>
              </w:rPr>
            </w:pPr>
          </w:p>
        </w:tc>
        <w:tc>
          <w:tcPr>
            <w:tcW w:w="2220" w:type="dxa"/>
            <w:tcBorders>
              <w:top w:val="single" w:sz="4" w:space="0" w:color="auto"/>
              <w:left w:val="single" w:sz="4" w:space="0" w:color="auto"/>
              <w:bottom w:val="single" w:sz="4" w:space="0" w:color="auto"/>
              <w:right w:val="single" w:sz="4" w:space="0" w:color="auto"/>
            </w:tcBorders>
            <w:shd w:val="clear" w:color="auto" w:fill="F2F2F2"/>
            <w:vAlign w:val="bottom"/>
          </w:tcPr>
          <w:p w14:paraId="0B1C6F21" w14:textId="77777777" w:rsidR="00A90933" w:rsidRDefault="00A90933" w:rsidP="008C7B31">
            <w:r w:rsidRPr="00633E1E">
              <w:rPr>
                <w:rFonts w:ascii="Calibri" w:hAnsi="Calibri" w:cs="Calibri"/>
                <w:sz w:val="22"/>
                <w:lang w:eastAsia="fr-FR"/>
              </w:rPr>
              <w:t>Siret</w:t>
            </w:r>
          </w:p>
        </w:tc>
        <w:tc>
          <w:tcPr>
            <w:tcW w:w="1628" w:type="dxa"/>
            <w:tcBorders>
              <w:top w:val="single" w:sz="4" w:space="0" w:color="auto"/>
              <w:left w:val="single" w:sz="4" w:space="0" w:color="auto"/>
              <w:bottom w:val="single" w:sz="4" w:space="0" w:color="auto"/>
              <w:right w:val="single" w:sz="4" w:space="0" w:color="auto"/>
            </w:tcBorders>
            <w:shd w:val="clear" w:color="auto" w:fill="auto"/>
          </w:tcPr>
          <w:p w14:paraId="5CDFEE7F" w14:textId="77777777" w:rsidR="00A90933" w:rsidRDefault="00A90933" w:rsidP="008C7B31"/>
        </w:tc>
        <w:tc>
          <w:tcPr>
            <w:tcW w:w="1628" w:type="dxa"/>
            <w:tcBorders>
              <w:top w:val="single" w:sz="4" w:space="0" w:color="auto"/>
              <w:left w:val="single" w:sz="4" w:space="0" w:color="auto"/>
              <w:bottom w:val="single" w:sz="4" w:space="0" w:color="auto"/>
              <w:right w:val="single" w:sz="4" w:space="0" w:color="auto"/>
            </w:tcBorders>
            <w:shd w:val="clear" w:color="auto" w:fill="auto"/>
          </w:tcPr>
          <w:p w14:paraId="15CD701B" w14:textId="77777777" w:rsidR="00A90933" w:rsidRDefault="00A90933" w:rsidP="008C7B31"/>
        </w:tc>
        <w:tc>
          <w:tcPr>
            <w:tcW w:w="3515" w:type="dxa"/>
            <w:tcBorders>
              <w:top w:val="single" w:sz="4" w:space="0" w:color="auto"/>
              <w:left w:val="single" w:sz="4" w:space="0" w:color="auto"/>
              <w:bottom w:val="single" w:sz="4" w:space="0" w:color="auto"/>
              <w:right w:val="single" w:sz="4" w:space="0" w:color="auto"/>
            </w:tcBorders>
            <w:shd w:val="clear" w:color="auto" w:fill="auto"/>
          </w:tcPr>
          <w:p w14:paraId="055279DA" w14:textId="77777777" w:rsidR="00A90933" w:rsidRDefault="00A90933" w:rsidP="008C7B31"/>
        </w:tc>
      </w:tr>
      <w:tr w:rsidR="00A90933" w14:paraId="61577165" w14:textId="77777777" w:rsidTr="00633E1E">
        <w:trPr>
          <w:trHeight w:val="364"/>
        </w:trPr>
        <w:tc>
          <w:tcPr>
            <w:tcW w:w="296" w:type="dxa"/>
            <w:shd w:val="clear" w:color="auto" w:fill="auto"/>
          </w:tcPr>
          <w:p w14:paraId="10F624C7" w14:textId="77777777" w:rsidR="00A90933" w:rsidRDefault="00A90933" w:rsidP="008C7B31"/>
        </w:tc>
        <w:tc>
          <w:tcPr>
            <w:tcW w:w="2220" w:type="dxa"/>
            <w:tcBorders>
              <w:top w:val="single" w:sz="4" w:space="0" w:color="auto"/>
              <w:bottom w:val="single" w:sz="4" w:space="0" w:color="auto"/>
            </w:tcBorders>
            <w:shd w:val="clear" w:color="auto" w:fill="auto"/>
            <w:vAlign w:val="bottom"/>
          </w:tcPr>
          <w:p w14:paraId="4DED9C9E" w14:textId="77777777" w:rsidR="00A90933" w:rsidRDefault="00A90933" w:rsidP="008C7B31"/>
        </w:tc>
        <w:tc>
          <w:tcPr>
            <w:tcW w:w="6771" w:type="dxa"/>
            <w:gridSpan w:val="3"/>
            <w:tcBorders>
              <w:top w:val="single" w:sz="4" w:space="0" w:color="auto"/>
              <w:bottom w:val="single" w:sz="4" w:space="0" w:color="auto"/>
            </w:tcBorders>
            <w:shd w:val="clear" w:color="auto" w:fill="auto"/>
          </w:tcPr>
          <w:p w14:paraId="2F9E2753" w14:textId="77777777" w:rsidR="00A90933" w:rsidRDefault="00A90933" w:rsidP="008C7B31"/>
        </w:tc>
      </w:tr>
      <w:tr w:rsidR="00A90933" w14:paraId="79678239" w14:textId="77777777" w:rsidTr="00633E1E">
        <w:trPr>
          <w:trHeight w:val="436"/>
        </w:trPr>
        <w:tc>
          <w:tcPr>
            <w:tcW w:w="296" w:type="dxa"/>
            <w:tcBorders>
              <w:right w:val="single" w:sz="4" w:space="0" w:color="auto"/>
            </w:tcBorders>
            <w:shd w:val="clear" w:color="auto" w:fill="auto"/>
          </w:tcPr>
          <w:p w14:paraId="72A60C26" w14:textId="77777777" w:rsidR="00A90933" w:rsidRPr="00633E1E" w:rsidRDefault="00A90933" w:rsidP="008C7B31">
            <w:pPr>
              <w:rPr>
                <w:rFonts w:ascii="Calibri" w:hAnsi="Calibri" w:cs="Calibri"/>
                <w:b/>
                <w:bCs/>
                <w:sz w:val="22"/>
                <w:lang w:eastAsia="fr-FR"/>
              </w:rPr>
            </w:pPr>
          </w:p>
        </w:tc>
        <w:tc>
          <w:tcPr>
            <w:tcW w:w="2220" w:type="dxa"/>
            <w:tcBorders>
              <w:top w:val="single" w:sz="4" w:space="0" w:color="auto"/>
              <w:left w:val="single" w:sz="4" w:space="0" w:color="auto"/>
              <w:right w:val="single" w:sz="4" w:space="0" w:color="auto"/>
            </w:tcBorders>
            <w:shd w:val="clear" w:color="auto" w:fill="F2F2F2"/>
            <w:vAlign w:val="bottom"/>
          </w:tcPr>
          <w:p w14:paraId="672D138D" w14:textId="77777777" w:rsidR="00A90933" w:rsidRDefault="00A90933" w:rsidP="008C7B31">
            <w:r w:rsidRPr="00633E1E">
              <w:rPr>
                <w:rFonts w:ascii="Calibri" w:hAnsi="Calibri" w:cs="Calibri"/>
                <w:b/>
                <w:bCs/>
                <w:sz w:val="22"/>
                <w:lang w:eastAsia="fr-FR"/>
              </w:rPr>
              <w:t xml:space="preserve">Adresse </w:t>
            </w:r>
          </w:p>
        </w:tc>
        <w:tc>
          <w:tcPr>
            <w:tcW w:w="6771" w:type="dxa"/>
            <w:gridSpan w:val="3"/>
            <w:tcBorders>
              <w:top w:val="single" w:sz="4" w:space="0" w:color="auto"/>
              <w:left w:val="single" w:sz="4" w:space="0" w:color="auto"/>
              <w:bottom w:val="single" w:sz="4" w:space="0" w:color="auto"/>
              <w:right w:val="single" w:sz="4" w:space="0" w:color="auto"/>
            </w:tcBorders>
            <w:shd w:val="clear" w:color="auto" w:fill="auto"/>
          </w:tcPr>
          <w:p w14:paraId="4753EAE7" w14:textId="77777777" w:rsidR="00A90933" w:rsidRDefault="00A90933" w:rsidP="008C7B31"/>
        </w:tc>
      </w:tr>
      <w:tr w:rsidR="00652EA2" w14:paraId="04513EAC" w14:textId="77777777" w:rsidTr="00633E1E">
        <w:trPr>
          <w:trHeight w:val="364"/>
        </w:trPr>
        <w:tc>
          <w:tcPr>
            <w:tcW w:w="296" w:type="dxa"/>
            <w:tcBorders>
              <w:right w:val="single" w:sz="4" w:space="0" w:color="auto"/>
            </w:tcBorders>
            <w:shd w:val="clear" w:color="auto" w:fill="auto"/>
          </w:tcPr>
          <w:p w14:paraId="12FBAA8A" w14:textId="77777777" w:rsidR="00A90933" w:rsidRDefault="00A90933" w:rsidP="008C7B31"/>
        </w:tc>
        <w:tc>
          <w:tcPr>
            <w:tcW w:w="2220" w:type="dxa"/>
            <w:tcBorders>
              <w:left w:val="single" w:sz="4" w:space="0" w:color="auto"/>
              <w:right w:val="single" w:sz="4" w:space="0" w:color="auto"/>
            </w:tcBorders>
            <w:shd w:val="clear" w:color="auto" w:fill="F2F2F2"/>
            <w:vAlign w:val="bottom"/>
          </w:tcPr>
          <w:p w14:paraId="5BCA1DEA" w14:textId="77777777" w:rsidR="00A90933" w:rsidRDefault="00A90933" w:rsidP="008C7B31"/>
        </w:tc>
        <w:tc>
          <w:tcPr>
            <w:tcW w:w="6771" w:type="dxa"/>
            <w:gridSpan w:val="3"/>
            <w:tcBorders>
              <w:top w:val="single" w:sz="4" w:space="0" w:color="auto"/>
              <w:left w:val="single" w:sz="4" w:space="0" w:color="auto"/>
              <w:bottom w:val="single" w:sz="4" w:space="0" w:color="auto"/>
              <w:right w:val="single" w:sz="4" w:space="0" w:color="auto"/>
            </w:tcBorders>
            <w:shd w:val="clear" w:color="auto" w:fill="auto"/>
          </w:tcPr>
          <w:p w14:paraId="73EA732B" w14:textId="77777777" w:rsidR="00A90933" w:rsidRDefault="00A90933" w:rsidP="008C7B31"/>
        </w:tc>
      </w:tr>
      <w:tr w:rsidR="00A90933" w14:paraId="28AE86F2" w14:textId="77777777" w:rsidTr="00633E1E">
        <w:trPr>
          <w:trHeight w:val="412"/>
        </w:trPr>
        <w:tc>
          <w:tcPr>
            <w:tcW w:w="296" w:type="dxa"/>
            <w:tcBorders>
              <w:right w:val="single" w:sz="4" w:space="0" w:color="auto"/>
            </w:tcBorders>
            <w:shd w:val="clear" w:color="auto" w:fill="auto"/>
          </w:tcPr>
          <w:p w14:paraId="3BDDFE50" w14:textId="77777777" w:rsidR="00A90933" w:rsidRDefault="00A90933" w:rsidP="008C7B31"/>
        </w:tc>
        <w:tc>
          <w:tcPr>
            <w:tcW w:w="2220" w:type="dxa"/>
            <w:tcBorders>
              <w:left w:val="single" w:sz="4" w:space="0" w:color="auto"/>
              <w:bottom w:val="single" w:sz="4" w:space="0" w:color="auto"/>
              <w:right w:val="single" w:sz="4" w:space="0" w:color="auto"/>
            </w:tcBorders>
            <w:shd w:val="clear" w:color="auto" w:fill="F2F2F2"/>
            <w:vAlign w:val="bottom"/>
          </w:tcPr>
          <w:p w14:paraId="4E7214E2" w14:textId="77777777" w:rsidR="00A90933" w:rsidRPr="00633E1E" w:rsidRDefault="00A90933" w:rsidP="008C7B31">
            <w:pPr>
              <w:rPr>
                <w:rFonts w:ascii="Calibri" w:hAnsi="Calibri" w:cs="Calibri"/>
                <w:bCs/>
                <w:color w:val="000000"/>
                <w:sz w:val="22"/>
                <w:lang w:eastAsia="fr-FR"/>
              </w:rPr>
            </w:pPr>
          </w:p>
        </w:tc>
        <w:tc>
          <w:tcPr>
            <w:tcW w:w="6771"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0998096E" w14:textId="77777777" w:rsidR="00A90933" w:rsidRPr="00633E1E" w:rsidRDefault="00A90933" w:rsidP="008C7B31">
            <w:pPr>
              <w:rPr>
                <w:rFonts w:ascii="Calibri" w:hAnsi="Calibri" w:cs="Calibri"/>
                <w:color w:val="000000"/>
                <w:sz w:val="22"/>
                <w:lang w:eastAsia="fr-FR"/>
              </w:rPr>
            </w:pPr>
          </w:p>
        </w:tc>
      </w:tr>
      <w:tr w:rsidR="00A90933" w:rsidRPr="00866902" w14:paraId="32CA3A47" w14:textId="77777777" w:rsidTr="00633E1E">
        <w:trPr>
          <w:trHeight w:val="436"/>
        </w:trPr>
        <w:tc>
          <w:tcPr>
            <w:tcW w:w="296" w:type="dxa"/>
            <w:tcBorders>
              <w:right w:val="single" w:sz="4" w:space="0" w:color="auto"/>
            </w:tcBorders>
            <w:shd w:val="clear" w:color="auto" w:fill="auto"/>
          </w:tcPr>
          <w:p w14:paraId="4A7BBE6A" w14:textId="77777777" w:rsidR="00A90933" w:rsidRPr="00866902" w:rsidRDefault="00A90933" w:rsidP="008C7B31"/>
        </w:tc>
        <w:tc>
          <w:tcPr>
            <w:tcW w:w="2220" w:type="dxa"/>
            <w:tcBorders>
              <w:left w:val="single" w:sz="4" w:space="0" w:color="auto"/>
              <w:bottom w:val="single" w:sz="4" w:space="0" w:color="auto"/>
              <w:right w:val="single" w:sz="4" w:space="0" w:color="auto"/>
            </w:tcBorders>
            <w:shd w:val="clear" w:color="auto" w:fill="F2F2F2"/>
            <w:vAlign w:val="bottom"/>
          </w:tcPr>
          <w:p w14:paraId="0844D3CF" w14:textId="77777777" w:rsidR="00A90933" w:rsidRPr="00633E1E" w:rsidRDefault="00A90933" w:rsidP="008C7B31">
            <w:pPr>
              <w:rPr>
                <w:rFonts w:ascii="Calibri" w:hAnsi="Calibri" w:cs="Calibri"/>
                <w:bCs/>
                <w:color w:val="000000"/>
                <w:sz w:val="22"/>
                <w:lang w:eastAsia="fr-FR"/>
              </w:rPr>
            </w:pPr>
            <w:r w:rsidRPr="00633E1E">
              <w:rPr>
                <w:rFonts w:ascii="Calibri" w:hAnsi="Calibri" w:cs="Calibri"/>
                <w:bCs/>
                <w:color w:val="000000"/>
                <w:sz w:val="22"/>
                <w:lang w:eastAsia="fr-FR"/>
              </w:rPr>
              <w:t>Téléphone</w:t>
            </w:r>
          </w:p>
        </w:tc>
        <w:tc>
          <w:tcPr>
            <w:tcW w:w="6771"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537E63DF" w14:textId="77777777" w:rsidR="00A90933" w:rsidRPr="00633E1E" w:rsidRDefault="00A90933" w:rsidP="008C7B31">
            <w:pPr>
              <w:rPr>
                <w:rFonts w:ascii="Calibri" w:hAnsi="Calibri" w:cs="Calibri"/>
                <w:color w:val="000000"/>
                <w:sz w:val="22"/>
                <w:lang w:eastAsia="fr-FR"/>
              </w:rPr>
            </w:pPr>
          </w:p>
        </w:tc>
      </w:tr>
      <w:tr w:rsidR="006413A9" w:rsidRPr="00866902" w14:paraId="429236ED" w14:textId="77777777" w:rsidTr="00633E1E">
        <w:trPr>
          <w:trHeight w:val="436"/>
        </w:trPr>
        <w:tc>
          <w:tcPr>
            <w:tcW w:w="296" w:type="dxa"/>
            <w:tcBorders>
              <w:right w:val="single" w:sz="4" w:space="0" w:color="auto"/>
            </w:tcBorders>
            <w:shd w:val="clear" w:color="auto" w:fill="auto"/>
          </w:tcPr>
          <w:p w14:paraId="132A8E96" w14:textId="77777777" w:rsidR="006413A9" w:rsidRPr="00866902" w:rsidRDefault="006413A9" w:rsidP="008C7B31"/>
        </w:tc>
        <w:tc>
          <w:tcPr>
            <w:tcW w:w="2220" w:type="dxa"/>
            <w:tcBorders>
              <w:left w:val="single" w:sz="4" w:space="0" w:color="auto"/>
              <w:bottom w:val="single" w:sz="4" w:space="0" w:color="auto"/>
              <w:right w:val="single" w:sz="4" w:space="0" w:color="auto"/>
            </w:tcBorders>
            <w:shd w:val="clear" w:color="auto" w:fill="F2F2F2"/>
            <w:vAlign w:val="bottom"/>
          </w:tcPr>
          <w:p w14:paraId="62ACCD55" w14:textId="77777777" w:rsidR="006413A9" w:rsidRPr="00633E1E" w:rsidRDefault="006413A9" w:rsidP="008C7B31">
            <w:pPr>
              <w:rPr>
                <w:rFonts w:ascii="Calibri" w:hAnsi="Calibri" w:cs="Calibri"/>
                <w:bCs/>
                <w:color w:val="000000"/>
                <w:sz w:val="22"/>
                <w:lang w:eastAsia="fr-FR"/>
              </w:rPr>
            </w:pPr>
            <w:r w:rsidRPr="00633E1E">
              <w:rPr>
                <w:rFonts w:ascii="Calibri" w:hAnsi="Calibri" w:cs="Calibri"/>
                <w:bCs/>
                <w:color w:val="000000"/>
                <w:sz w:val="22"/>
                <w:lang w:eastAsia="fr-FR"/>
              </w:rPr>
              <w:t>Adresse mail</w:t>
            </w:r>
          </w:p>
        </w:tc>
        <w:tc>
          <w:tcPr>
            <w:tcW w:w="6771"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1A4E229A" w14:textId="77777777" w:rsidR="006413A9" w:rsidRPr="00633E1E" w:rsidRDefault="006413A9" w:rsidP="008C7B31">
            <w:pPr>
              <w:rPr>
                <w:rFonts w:ascii="Calibri" w:hAnsi="Calibri" w:cs="Calibri"/>
                <w:color w:val="000000"/>
                <w:sz w:val="22"/>
                <w:lang w:eastAsia="fr-FR"/>
              </w:rPr>
            </w:pPr>
          </w:p>
        </w:tc>
      </w:tr>
      <w:tr w:rsidR="00A90933" w14:paraId="36E57EC6" w14:textId="77777777" w:rsidTr="00633E1E">
        <w:trPr>
          <w:trHeight w:val="412"/>
        </w:trPr>
        <w:tc>
          <w:tcPr>
            <w:tcW w:w="296" w:type="dxa"/>
            <w:shd w:val="clear" w:color="auto" w:fill="auto"/>
          </w:tcPr>
          <w:p w14:paraId="7E51F8C9" w14:textId="77777777" w:rsidR="00A90933" w:rsidRDefault="00A90933" w:rsidP="008C7B31"/>
        </w:tc>
        <w:tc>
          <w:tcPr>
            <w:tcW w:w="2220" w:type="dxa"/>
            <w:tcBorders>
              <w:top w:val="single" w:sz="4" w:space="0" w:color="auto"/>
              <w:bottom w:val="single" w:sz="4" w:space="0" w:color="auto"/>
            </w:tcBorders>
            <w:shd w:val="clear" w:color="auto" w:fill="F2F2F2"/>
            <w:vAlign w:val="bottom"/>
          </w:tcPr>
          <w:p w14:paraId="29C23D4B" w14:textId="77777777" w:rsidR="00A90933" w:rsidRDefault="00A90933" w:rsidP="008C7B31">
            <w:r w:rsidRPr="00633E1E">
              <w:rPr>
                <w:rFonts w:ascii="Calibri" w:hAnsi="Calibri" w:cs="Calibri"/>
                <w:b/>
                <w:bCs/>
                <w:color w:val="000000"/>
                <w:sz w:val="22"/>
                <w:lang w:eastAsia="fr-FR"/>
              </w:rPr>
              <w:t>Contact principal</w:t>
            </w:r>
          </w:p>
        </w:tc>
        <w:tc>
          <w:tcPr>
            <w:tcW w:w="6771" w:type="dxa"/>
            <w:gridSpan w:val="3"/>
            <w:tcBorders>
              <w:top w:val="single" w:sz="4" w:space="0" w:color="auto"/>
              <w:bottom w:val="single" w:sz="4" w:space="0" w:color="auto"/>
            </w:tcBorders>
            <w:shd w:val="clear" w:color="auto" w:fill="auto"/>
            <w:vAlign w:val="bottom"/>
          </w:tcPr>
          <w:p w14:paraId="1BB62CE8" w14:textId="77777777" w:rsidR="00A90933" w:rsidRDefault="00A90933" w:rsidP="008C7B31">
            <w:r w:rsidRPr="00633E1E">
              <w:rPr>
                <w:rFonts w:ascii="Calibri" w:hAnsi="Calibri" w:cs="Calibri"/>
                <w:color w:val="000000"/>
                <w:sz w:val="22"/>
                <w:lang w:eastAsia="fr-FR"/>
              </w:rPr>
              <w:t>(Responsable du marché)</w:t>
            </w:r>
          </w:p>
        </w:tc>
      </w:tr>
      <w:tr w:rsidR="00652EA2" w14:paraId="1AD68953" w14:textId="77777777" w:rsidTr="00633E1E">
        <w:trPr>
          <w:trHeight w:val="436"/>
        </w:trPr>
        <w:tc>
          <w:tcPr>
            <w:tcW w:w="296" w:type="dxa"/>
            <w:tcBorders>
              <w:right w:val="single" w:sz="4" w:space="0" w:color="auto"/>
            </w:tcBorders>
            <w:shd w:val="clear" w:color="auto" w:fill="auto"/>
          </w:tcPr>
          <w:p w14:paraId="1D3D3824" w14:textId="77777777" w:rsidR="00A90933" w:rsidRDefault="00A90933" w:rsidP="008C7B31"/>
        </w:tc>
        <w:tc>
          <w:tcPr>
            <w:tcW w:w="2220" w:type="dxa"/>
            <w:tcBorders>
              <w:top w:val="single" w:sz="4" w:space="0" w:color="auto"/>
              <w:left w:val="single" w:sz="4" w:space="0" w:color="auto"/>
              <w:bottom w:val="single" w:sz="4" w:space="0" w:color="auto"/>
              <w:right w:val="single" w:sz="4" w:space="0" w:color="auto"/>
            </w:tcBorders>
            <w:shd w:val="clear" w:color="auto" w:fill="F2F2F2"/>
            <w:vAlign w:val="bottom"/>
          </w:tcPr>
          <w:p w14:paraId="509F781F" w14:textId="77777777" w:rsidR="00A90933" w:rsidRDefault="00A90933" w:rsidP="00633E1E">
            <w:pPr>
              <w:jc w:val="right"/>
            </w:pPr>
            <w:r w:rsidRPr="00633E1E">
              <w:rPr>
                <w:rFonts w:ascii="Calibri" w:hAnsi="Calibri" w:cs="Calibri"/>
                <w:sz w:val="22"/>
                <w:lang w:eastAsia="fr-FR"/>
              </w:rPr>
              <w:t>NOM</w:t>
            </w:r>
          </w:p>
        </w:tc>
        <w:tc>
          <w:tcPr>
            <w:tcW w:w="6771" w:type="dxa"/>
            <w:gridSpan w:val="3"/>
            <w:tcBorders>
              <w:top w:val="single" w:sz="4" w:space="0" w:color="auto"/>
              <w:left w:val="single" w:sz="4" w:space="0" w:color="auto"/>
              <w:bottom w:val="single" w:sz="4" w:space="0" w:color="auto"/>
              <w:right w:val="single" w:sz="4" w:space="0" w:color="auto"/>
            </w:tcBorders>
            <w:shd w:val="clear" w:color="auto" w:fill="auto"/>
          </w:tcPr>
          <w:p w14:paraId="10D01C33" w14:textId="77777777" w:rsidR="00A90933" w:rsidRDefault="00A90933" w:rsidP="008C7B31"/>
        </w:tc>
      </w:tr>
      <w:tr w:rsidR="00652EA2" w14:paraId="47CE35B6" w14:textId="77777777" w:rsidTr="00633E1E">
        <w:trPr>
          <w:trHeight w:val="436"/>
        </w:trPr>
        <w:tc>
          <w:tcPr>
            <w:tcW w:w="296" w:type="dxa"/>
            <w:tcBorders>
              <w:right w:val="single" w:sz="4" w:space="0" w:color="auto"/>
            </w:tcBorders>
            <w:shd w:val="clear" w:color="auto" w:fill="auto"/>
          </w:tcPr>
          <w:p w14:paraId="335F02DB" w14:textId="77777777" w:rsidR="00A90933" w:rsidRDefault="00A90933" w:rsidP="008C7B31"/>
        </w:tc>
        <w:tc>
          <w:tcPr>
            <w:tcW w:w="2220" w:type="dxa"/>
            <w:tcBorders>
              <w:top w:val="single" w:sz="4" w:space="0" w:color="auto"/>
              <w:left w:val="single" w:sz="4" w:space="0" w:color="auto"/>
              <w:bottom w:val="single" w:sz="4" w:space="0" w:color="auto"/>
              <w:right w:val="single" w:sz="4" w:space="0" w:color="auto"/>
            </w:tcBorders>
            <w:shd w:val="clear" w:color="auto" w:fill="F2F2F2"/>
            <w:vAlign w:val="bottom"/>
          </w:tcPr>
          <w:p w14:paraId="5EFD4CE5" w14:textId="77777777" w:rsidR="00A90933" w:rsidRDefault="00A90933" w:rsidP="00633E1E">
            <w:pPr>
              <w:jc w:val="right"/>
            </w:pPr>
            <w:r w:rsidRPr="00633E1E">
              <w:rPr>
                <w:rFonts w:ascii="Calibri" w:hAnsi="Calibri" w:cs="Calibri"/>
                <w:sz w:val="22"/>
                <w:lang w:eastAsia="fr-FR"/>
              </w:rPr>
              <w:t>Prénom</w:t>
            </w:r>
          </w:p>
        </w:tc>
        <w:tc>
          <w:tcPr>
            <w:tcW w:w="6771" w:type="dxa"/>
            <w:gridSpan w:val="3"/>
            <w:tcBorders>
              <w:top w:val="single" w:sz="4" w:space="0" w:color="auto"/>
              <w:left w:val="single" w:sz="4" w:space="0" w:color="auto"/>
              <w:bottom w:val="single" w:sz="4" w:space="0" w:color="auto"/>
              <w:right w:val="single" w:sz="4" w:space="0" w:color="auto"/>
            </w:tcBorders>
            <w:shd w:val="clear" w:color="auto" w:fill="auto"/>
          </w:tcPr>
          <w:p w14:paraId="367BD604" w14:textId="77777777" w:rsidR="00A90933" w:rsidRDefault="00A90933" w:rsidP="008C7B31"/>
        </w:tc>
      </w:tr>
      <w:tr w:rsidR="00652EA2" w14:paraId="13715CB4" w14:textId="77777777" w:rsidTr="00633E1E">
        <w:trPr>
          <w:trHeight w:val="412"/>
        </w:trPr>
        <w:tc>
          <w:tcPr>
            <w:tcW w:w="296" w:type="dxa"/>
            <w:tcBorders>
              <w:right w:val="single" w:sz="4" w:space="0" w:color="auto"/>
            </w:tcBorders>
            <w:shd w:val="clear" w:color="auto" w:fill="auto"/>
          </w:tcPr>
          <w:p w14:paraId="4CEF744A" w14:textId="77777777" w:rsidR="00A90933" w:rsidRDefault="00A90933" w:rsidP="008C7B31"/>
        </w:tc>
        <w:tc>
          <w:tcPr>
            <w:tcW w:w="2220" w:type="dxa"/>
            <w:tcBorders>
              <w:top w:val="single" w:sz="4" w:space="0" w:color="auto"/>
              <w:left w:val="single" w:sz="4" w:space="0" w:color="auto"/>
              <w:bottom w:val="single" w:sz="4" w:space="0" w:color="auto"/>
              <w:right w:val="single" w:sz="4" w:space="0" w:color="auto"/>
            </w:tcBorders>
            <w:shd w:val="clear" w:color="auto" w:fill="F2F2F2"/>
            <w:vAlign w:val="bottom"/>
          </w:tcPr>
          <w:p w14:paraId="194D0750" w14:textId="77777777" w:rsidR="00A90933" w:rsidRDefault="00A90933" w:rsidP="00633E1E">
            <w:pPr>
              <w:jc w:val="right"/>
            </w:pPr>
            <w:r w:rsidRPr="00633E1E">
              <w:rPr>
                <w:rFonts w:ascii="Calibri" w:hAnsi="Calibri" w:cs="Calibri"/>
                <w:sz w:val="22"/>
                <w:lang w:eastAsia="fr-FR"/>
              </w:rPr>
              <w:t>Qualité</w:t>
            </w:r>
          </w:p>
        </w:tc>
        <w:tc>
          <w:tcPr>
            <w:tcW w:w="6771" w:type="dxa"/>
            <w:gridSpan w:val="3"/>
            <w:tcBorders>
              <w:top w:val="single" w:sz="4" w:space="0" w:color="auto"/>
              <w:left w:val="single" w:sz="4" w:space="0" w:color="auto"/>
              <w:bottom w:val="single" w:sz="4" w:space="0" w:color="auto"/>
              <w:right w:val="single" w:sz="4" w:space="0" w:color="auto"/>
            </w:tcBorders>
            <w:shd w:val="clear" w:color="auto" w:fill="auto"/>
          </w:tcPr>
          <w:p w14:paraId="3B1E4607" w14:textId="77777777" w:rsidR="00A90933" w:rsidRDefault="00A90933" w:rsidP="008C7B31"/>
        </w:tc>
      </w:tr>
      <w:tr w:rsidR="00652EA2" w14:paraId="65CB02BD" w14:textId="77777777" w:rsidTr="00633E1E">
        <w:trPr>
          <w:trHeight w:val="436"/>
        </w:trPr>
        <w:tc>
          <w:tcPr>
            <w:tcW w:w="296" w:type="dxa"/>
            <w:tcBorders>
              <w:right w:val="single" w:sz="4" w:space="0" w:color="auto"/>
            </w:tcBorders>
            <w:shd w:val="clear" w:color="auto" w:fill="auto"/>
          </w:tcPr>
          <w:p w14:paraId="7EFE16EA" w14:textId="77777777" w:rsidR="00A90933" w:rsidRDefault="00A90933" w:rsidP="008C7B31"/>
        </w:tc>
        <w:tc>
          <w:tcPr>
            <w:tcW w:w="2220" w:type="dxa"/>
            <w:tcBorders>
              <w:top w:val="single" w:sz="4" w:space="0" w:color="auto"/>
              <w:left w:val="single" w:sz="4" w:space="0" w:color="auto"/>
              <w:bottom w:val="single" w:sz="4" w:space="0" w:color="auto"/>
              <w:right w:val="single" w:sz="4" w:space="0" w:color="auto"/>
            </w:tcBorders>
            <w:shd w:val="clear" w:color="auto" w:fill="F2F2F2"/>
            <w:vAlign w:val="bottom"/>
          </w:tcPr>
          <w:p w14:paraId="74C211AE" w14:textId="77777777" w:rsidR="00A90933" w:rsidRDefault="00A90933" w:rsidP="00633E1E">
            <w:pPr>
              <w:jc w:val="right"/>
            </w:pPr>
            <w:r w:rsidRPr="00633E1E">
              <w:rPr>
                <w:rFonts w:ascii="Calibri" w:hAnsi="Calibri" w:cs="Calibri"/>
                <w:sz w:val="22"/>
                <w:lang w:eastAsia="fr-FR"/>
              </w:rPr>
              <w:t>Adresse mail</w:t>
            </w:r>
          </w:p>
        </w:tc>
        <w:tc>
          <w:tcPr>
            <w:tcW w:w="6771" w:type="dxa"/>
            <w:gridSpan w:val="3"/>
            <w:tcBorders>
              <w:top w:val="single" w:sz="4" w:space="0" w:color="auto"/>
              <w:left w:val="single" w:sz="4" w:space="0" w:color="auto"/>
              <w:bottom w:val="single" w:sz="4" w:space="0" w:color="auto"/>
              <w:right w:val="single" w:sz="4" w:space="0" w:color="auto"/>
            </w:tcBorders>
            <w:shd w:val="clear" w:color="auto" w:fill="auto"/>
          </w:tcPr>
          <w:p w14:paraId="542D3805" w14:textId="77777777" w:rsidR="00A90933" w:rsidRDefault="00A90933" w:rsidP="008C7B31"/>
        </w:tc>
      </w:tr>
    </w:tbl>
    <w:p w14:paraId="3834EE38" w14:textId="77777777" w:rsidR="00A90933" w:rsidRDefault="00A90933" w:rsidP="00A90933"/>
    <w:tbl>
      <w:tblPr>
        <w:tblW w:w="0" w:type="auto"/>
        <w:tblInd w:w="250" w:type="dxa"/>
        <w:tblLook w:val="04A0" w:firstRow="1" w:lastRow="0" w:firstColumn="1" w:lastColumn="0" w:noHBand="0" w:noVBand="1"/>
      </w:tblPr>
      <w:tblGrid>
        <w:gridCol w:w="295"/>
        <w:gridCol w:w="2209"/>
        <w:gridCol w:w="1619"/>
        <w:gridCol w:w="1619"/>
        <w:gridCol w:w="3500"/>
      </w:tblGrid>
      <w:tr w:rsidR="00A90933" w:rsidRPr="00765BFB" w14:paraId="127E00FD" w14:textId="77777777" w:rsidTr="00633E1E">
        <w:trPr>
          <w:trHeight w:val="406"/>
        </w:trPr>
        <w:tc>
          <w:tcPr>
            <w:tcW w:w="295" w:type="dxa"/>
            <w:shd w:val="clear" w:color="auto" w:fill="F2F2F2"/>
          </w:tcPr>
          <w:p w14:paraId="61A3A0D9" w14:textId="77777777" w:rsidR="00A90933" w:rsidRPr="00633E1E" w:rsidRDefault="00A90933" w:rsidP="008C7B31">
            <w:pPr>
              <w:rPr>
                <w:b/>
              </w:rPr>
            </w:pPr>
          </w:p>
        </w:tc>
        <w:tc>
          <w:tcPr>
            <w:tcW w:w="8946" w:type="dxa"/>
            <w:gridSpan w:val="4"/>
            <w:tcBorders>
              <w:bottom w:val="single" w:sz="4" w:space="0" w:color="auto"/>
            </w:tcBorders>
            <w:shd w:val="clear" w:color="auto" w:fill="F2F2F2"/>
            <w:vAlign w:val="bottom"/>
          </w:tcPr>
          <w:p w14:paraId="5D5EA21C" w14:textId="77777777" w:rsidR="00A90933" w:rsidRPr="00633E1E" w:rsidRDefault="00A90933" w:rsidP="008C7B31">
            <w:pPr>
              <w:rPr>
                <w:b/>
              </w:rPr>
            </w:pPr>
            <w:r w:rsidRPr="00633E1E">
              <w:rPr>
                <w:b/>
              </w:rPr>
              <w:t>4</w:t>
            </w:r>
            <w:r w:rsidRPr="00633E1E">
              <w:rPr>
                <w:b/>
                <w:vertAlign w:val="superscript"/>
              </w:rPr>
              <w:t>ème</w:t>
            </w:r>
            <w:r w:rsidRPr="00633E1E">
              <w:rPr>
                <w:b/>
              </w:rPr>
              <w:t xml:space="preserve"> Contractant / Personne Physique ou Morale</w:t>
            </w:r>
          </w:p>
        </w:tc>
      </w:tr>
      <w:tr w:rsidR="00652EA2" w:rsidRPr="00765BFB" w14:paraId="3CB728FC" w14:textId="77777777" w:rsidTr="00633E1E">
        <w:trPr>
          <w:trHeight w:val="431"/>
        </w:trPr>
        <w:tc>
          <w:tcPr>
            <w:tcW w:w="295" w:type="dxa"/>
            <w:tcBorders>
              <w:right w:val="single" w:sz="4" w:space="0" w:color="auto"/>
            </w:tcBorders>
            <w:shd w:val="clear" w:color="auto" w:fill="F2F2F2"/>
          </w:tcPr>
          <w:p w14:paraId="06F8A435" w14:textId="77777777" w:rsidR="00A90933" w:rsidRPr="00633E1E" w:rsidRDefault="00A90933" w:rsidP="008C7B31">
            <w:pPr>
              <w:rPr>
                <w:rFonts w:ascii="Calibri" w:hAnsi="Calibri" w:cs="Calibri"/>
                <w:bCs/>
                <w:sz w:val="22"/>
                <w:lang w:eastAsia="fr-FR"/>
              </w:rPr>
            </w:pPr>
          </w:p>
        </w:tc>
        <w:tc>
          <w:tcPr>
            <w:tcW w:w="2209" w:type="dxa"/>
            <w:tcBorders>
              <w:top w:val="single" w:sz="4" w:space="0" w:color="auto"/>
              <w:left w:val="single" w:sz="4" w:space="0" w:color="auto"/>
              <w:bottom w:val="single" w:sz="4" w:space="0" w:color="auto"/>
              <w:right w:val="single" w:sz="4" w:space="0" w:color="auto"/>
            </w:tcBorders>
            <w:shd w:val="clear" w:color="auto" w:fill="F2F2F2"/>
            <w:vAlign w:val="bottom"/>
          </w:tcPr>
          <w:p w14:paraId="0BC044DF" w14:textId="77777777" w:rsidR="00A90933" w:rsidRPr="00765BFB" w:rsidRDefault="00A90933" w:rsidP="008C7B31">
            <w:r w:rsidRPr="00633E1E">
              <w:rPr>
                <w:rFonts w:ascii="Calibri" w:hAnsi="Calibri" w:cs="Calibri"/>
                <w:bCs/>
                <w:sz w:val="22"/>
                <w:lang w:eastAsia="fr-FR"/>
              </w:rPr>
              <w:t>Raison sociale</w:t>
            </w:r>
          </w:p>
        </w:tc>
        <w:tc>
          <w:tcPr>
            <w:tcW w:w="6738" w:type="dxa"/>
            <w:gridSpan w:val="3"/>
            <w:tcBorders>
              <w:top w:val="single" w:sz="4" w:space="0" w:color="auto"/>
              <w:left w:val="single" w:sz="4" w:space="0" w:color="auto"/>
              <w:bottom w:val="single" w:sz="4" w:space="0" w:color="auto"/>
              <w:right w:val="single" w:sz="4" w:space="0" w:color="auto"/>
            </w:tcBorders>
            <w:shd w:val="clear" w:color="auto" w:fill="auto"/>
          </w:tcPr>
          <w:p w14:paraId="6A1EDAA7" w14:textId="77777777" w:rsidR="00A90933" w:rsidRPr="00765BFB" w:rsidRDefault="00A90933" w:rsidP="008C7B31"/>
        </w:tc>
      </w:tr>
      <w:tr w:rsidR="006413A9" w14:paraId="5FF91B87" w14:textId="77777777" w:rsidTr="00633E1E">
        <w:trPr>
          <w:trHeight w:val="457"/>
        </w:trPr>
        <w:tc>
          <w:tcPr>
            <w:tcW w:w="295" w:type="dxa"/>
            <w:tcBorders>
              <w:right w:val="single" w:sz="4" w:space="0" w:color="auto"/>
            </w:tcBorders>
            <w:shd w:val="clear" w:color="auto" w:fill="F2F2F2"/>
          </w:tcPr>
          <w:p w14:paraId="59AC3019" w14:textId="77777777" w:rsidR="006413A9" w:rsidRPr="00633E1E" w:rsidRDefault="006413A9" w:rsidP="008C7B31">
            <w:pPr>
              <w:rPr>
                <w:rFonts w:ascii="Calibri" w:hAnsi="Calibri" w:cs="Calibri"/>
                <w:sz w:val="22"/>
                <w:lang w:eastAsia="fr-FR"/>
              </w:rPr>
            </w:pPr>
          </w:p>
        </w:tc>
        <w:tc>
          <w:tcPr>
            <w:tcW w:w="2209" w:type="dxa"/>
            <w:tcBorders>
              <w:top w:val="single" w:sz="4" w:space="0" w:color="auto"/>
              <w:left w:val="single" w:sz="4" w:space="0" w:color="auto"/>
              <w:bottom w:val="single" w:sz="4" w:space="0" w:color="auto"/>
              <w:right w:val="single" w:sz="4" w:space="0" w:color="auto"/>
            </w:tcBorders>
            <w:shd w:val="clear" w:color="auto" w:fill="F2F2F2"/>
            <w:vAlign w:val="bottom"/>
          </w:tcPr>
          <w:p w14:paraId="3DBE2625" w14:textId="77777777" w:rsidR="006413A9" w:rsidRDefault="006413A9" w:rsidP="008C7B31">
            <w:r w:rsidRPr="00633E1E">
              <w:rPr>
                <w:rFonts w:ascii="Calibri" w:hAnsi="Calibri" w:cs="Calibri"/>
                <w:sz w:val="22"/>
                <w:lang w:eastAsia="fr-FR"/>
              </w:rPr>
              <w:t>Forme juridique</w:t>
            </w:r>
          </w:p>
        </w:tc>
        <w:tc>
          <w:tcPr>
            <w:tcW w:w="6738" w:type="dxa"/>
            <w:gridSpan w:val="3"/>
            <w:tcBorders>
              <w:top w:val="single" w:sz="4" w:space="0" w:color="auto"/>
              <w:left w:val="single" w:sz="4" w:space="0" w:color="auto"/>
              <w:bottom w:val="single" w:sz="4" w:space="0" w:color="auto"/>
              <w:right w:val="single" w:sz="4" w:space="0" w:color="auto"/>
            </w:tcBorders>
            <w:shd w:val="clear" w:color="auto" w:fill="auto"/>
          </w:tcPr>
          <w:p w14:paraId="42CA24F8" w14:textId="77777777" w:rsidR="006413A9" w:rsidRDefault="006413A9" w:rsidP="008C7B31"/>
        </w:tc>
      </w:tr>
      <w:tr w:rsidR="00652EA2" w14:paraId="4EDD4367" w14:textId="77777777" w:rsidTr="00633E1E">
        <w:trPr>
          <w:trHeight w:val="431"/>
        </w:trPr>
        <w:tc>
          <w:tcPr>
            <w:tcW w:w="295" w:type="dxa"/>
            <w:tcBorders>
              <w:right w:val="single" w:sz="4" w:space="0" w:color="auto"/>
            </w:tcBorders>
            <w:shd w:val="clear" w:color="auto" w:fill="F2F2F2"/>
          </w:tcPr>
          <w:p w14:paraId="72A1F749" w14:textId="77777777" w:rsidR="00A90933" w:rsidRPr="00633E1E" w:rsidRDefault="00A90933" w:rsidP="008C7B31">
            <w:pPr>
              <w:rPr>
                <w:rFonts w:ascii="Calibri" w:hAnsi="Calibri" w:cs="Calibri"/>
                <w:sz w:val="22"/>
                <w:lang w:eastAsia="fr-FR"/>
              </w:rPr>
            </w:pPr>
          </w:p>
        </w:tc>
        <w:tc>
          <w:tcPr>
            <w:tcW w:w="2209" w:type="dxa"/>
            <w:tcBorders>
              <w:top w:val="single" w:sz="4" w:space="0" w:color="auto"/>
              <w:left w:val="single" w:sz="4" w:space="0" w:color="auto"/>
              <w:bottom w:val="single" w:sz="4" w:space="0" w:color="auto"/>
              <w:right w:val="single" w:sz="4" w:space="0" w:color="auto"/>
            </w:tcBorders>
            <w:shd w:val="clear" w:color="auto" w:fill="F2F2F2"/>
            <w:vAlign w:val="bottom"/>
          </w:tcPr>
          <w:p w14:paraId="4A98A547" w14:textId="77777777" w:rsidR="00A90933" w:rsidRPr="00633E1E" w:rsidRDefault="00A90933" w:rsidP="008C7B31">
            <w:pPr>
              <w:rPr>
                <w:rFonts w:ascii="Calibri" w:hAnsi="Calibri" w:cs="Calibri"/>
                <w:sz w:val="22"/>
                <w:lang w:eastAsia="fr-FR"/>
              </w:rPr>
            </w:pPr>
            <w:r w:rsidRPr="00633E1E">
              <w:rPr>
                <w:rFonts w:ascii="Calibri" w:hAnsi="Calibri" w:cs="Calibri"/>
                <w:sz w:val="22"/>
                <w:lang w:eastAsia="fr-FR"/>
              </w:rPr>
              <w:t>Code APE</w:t>
            </w:r>
          </w:p>
        </w:tc>
        <w:tc>
          <w:tcPr>
            <w:tcW w:w="6738" w:type="dxa"/>
            <w:gridSpan w:val="3"/>
            <w:tcBorders>
              <w:top w:val="single" w:sz="4" w:space="0" w:color="auto"/>
              <w:left w:val="single" w:sz="4" w:space="0" w:color="auto"/>
              <w:bottom w:val="single" w:sz="4" w:space="0" w:color="auto"/>
              <w:right w:val="single" w:sz="4" w:space="0" w:color="auto"/>
            </w:tcBorders>
            <w:shd w:val="clear" w:color="auto" w:fill="auto"/>
          </w:tcPr>
          <w:p w14:paraId="5D097513" w14:textId="77777777" w:rsidR="00A90933" w:rsidRDefault="00A90933" w:rsidP="008C7B31"/>
        </w:tc>
      </w:tr>
      <w:tr w:rsidR="00652EA2" w14:paraId="5F1E5615" w14:textId="77777777" w:rsidTr="00633E1E">
        <w:trPr>
          <w:trHeight w:val="457"/>
        </w:trPr>
        <w:tc>
          <w:tcPr>
            <w:tcW w:w="295" w:type="dxa"/>
            <w:tcBorders>
              <w:right w:val="single" w:sz="4" w:space="0" w:color="auto"/>
            </w:tcBorders>
            <w:shd w:val="clear" w:color="auto" w:fill="F2F2F2"/>
          </w:tcPr>
          <w:p w14:paraId="196F96AB" w14:textId="77777777" w:rsidR="00A90933" w:rsidRPr="00633E1E" w:rsidRDefault="00A90933" w:rsidP="008C7B31">
            <w:pPr>
              <w:rPr>
                <w:rFonts w:ascii="Calibri" w:hAnsi="Calibri" w:cs="Calibri"/>
                <w:sz w:val="22"/>
                <w:lang w:eastAsia="fr-FR"/>
              </w:rPr>
            </w:pPr>
          </w:p>
        </w:tc>
        <w:tc>
          <w:tcPr>
            <w:tcW w:w="2209" w:type="dxa"/>
            <w:tcBorders>
              <w:top w:val="single" w:sz="4" w:space="0" w:color="auto"/>
              <w:left w:val="single" w:sz="4" w:space="0" w:color="auto"/>
              <w:bottom w:val="single" w:sz="4" w:space="0" w:color="auto"/>
              <w:right w:val="single" w:sz="4" w:space="0" w:color="auto"/>
            </w:tcBorders>
            <w:shd w:val="clear" w:color="auto" w:fill="F2F2F2"/>
            <w:vAlign w:val="bottom"/>
          </w:tcPr>
          <w:p w14:paraId="68F3E633" w14:textId="77777777" w:rsidR="00A90933" w:rsidRDefault="00A90933" w:rsidP="008C7B31">
            <w:r w:rsidRPr="00633E1E">
              <w:rPr>
                <w:rFonts w:ascii="Calibri" w:hAnsi="Calibri" w:cs="Calibri"/>
                <w:sz w:val="22"/>
                <w:lang w:eastAsia="fr-FR"/>
              </w:rPr>
              <w:t>Siret</w:t>
            </w:r>
          </w:p>
        </w:tc>
        <w:tc>
          <w:tcPr>
            <w:tcW w:w="1619" w:type="dxa"/>
            <w:tcBorders>
              <w:top w:val="single" w:sz="4" w:space="0" w:color="auto"/>
              <w:left w:val="single" w:sz="4" w:space="0" w:color="auto"/>
              <w:bottom w:val="single" w:sz="4" w:space="0" w:color="auto"/>
              <w:right w:val="single" w:sz="4" w:space="0" w:color="auto"/>
            </w:tcBorders>
            <w:shd w:val="clear" w:color="auto" w:fill="auto"/>
          </w:tcPr>
          <w:p w14:paraId="6FD328B0" w14:textId="77777777" w:rsidR="00A90933" w:rsidRDefault="00A90933" w:rsidP="008C7B31"/>
        </w:tc>
        <w:tc>
          <w:tcPr>
            <w:tcW w:w="1619" w:type="dxa"/>
            <w:tcBorders>
              <w:top w:val="single" w:sz="4" w:space="0" w:color="auto"/>
              <w:left w:val="single" w:sz="4" w:space="0" w:color="auto"/>
              <w:bottom w:val="single" w:sz="4" w:space="0" w:color="auto"/>
              <w:right w:val="single" w:sz="4" w:space="0" w:color="auto"/>
            </w:tcBorders>
            <w:shd w:val="clear" w:color="auto" w:fill="auto"/>
          </w:tcPr>
          <w:p w14:paraId="12CCD2F0" w14:textId="77777777" w:rsidR="00A90933" w:rsidRDefault="00A90933" w:rsidP="008C7B31"/>
        </w:tc>
        <w:tc>
          <w:tcPr>
            <w:tcW w:w="3499" w:type="dxa"/>
            <w:tcBorders>
              <w:top w:val="single" w:sz="4" w:space="0" w:color="auto"/>
              <w:left w:val="single" w:sz="4" w:space="0" w:color="auto"/>
              <w:bottom w:val="single" w:sz="4" w:space="0" w:color="auto"/>
              <w:right w:val="single" w:sz="4" w:space="0" w:color="auto"/>
            </w:tcBorders>
            <w:shd w:val="clear" w:color="auto" w:fill="auto"/>
          </w:tcPr>
          <w:p w14:paraId="56C50359" w14:textId="77777777" w:rsidR="00A90933" w:rsidRDefault="00A90933" w:rsidP="008C7B31"/>
        </w:tc>
      </w:tr>
      <w:tr w:rsidR="00A90933" w14:paraId="3936880D" w14:textId="77777777" w:rsidTr="00633E1E">
        <w:trPr>
          <w:trHeight w:val="380"/>
        </w:trPr>
        <w:tc>
          <w:tcPr>
            <w:tcW w:w="295" w:type="dxa"/>
            <w:shd w:val="clear" w:color="auto" w:fill="auto"/>
          </w:tcPr>
          <w:p w14:paraId="29D93AEC" w14:textId="77777777" w:rsidR="00A90933" w:rsidRDefault="00A90933" w:rsidP="008C7B31"/>
        </w:tc>
        <w:tc>
          <w:tcPr>
            <w:tcW w:w="2209" w:type="dxa"/>
            <w:tcBorders>
              <w:top w:val="single" w:sz="4" w:space="0" w:color="auto"/>
              <w:bottom w:val="single" w:sz="4" w:space="0" w:color="auto"/>
            </w:tcBorders>
            <w:shd w:val="clear" w:color="auto" w:fill="auto"/>
            <w:vAlign w:val="bottom"/>
          </w:tcPr>
          <w:p w14:paraId="0DB63AAB" w14:textId="77777777" w:rsidR="00A90933" w:rsidRDefault="00A90933" w:rsidP="008C7B31"/>
        </w:tc>
        <w:tc>
          <w:tcPr>
            <w:tcW w:w="6738" w:type="dxa"/>
            <w:gridSpan w:val="3"/>
            <w:tcBorders>
              <w:top w:val="single" w:sz="4" w:space="0" w:color="auto"/>
              <w:bottom w:val="single" w:sz="4" w:space="0" w:color="auto"/>
            </w:tcBorders>
            <w:shd w:val="clear" w:color="auto" w:fill="auto"/>
          </w:tcPr>
          <w:p w14:paraId="22F557D0" w14:textId="77777777" w:rsidR="00A90933" w:rsidRDefault="00A90933" w:rsidP="008C7B31"/>
        </w:tc>
      </w:tr>
      <w:tr w:rsidR="00A90933" w14:paraId="4EA548DD" w14:textId="77777777" w:rsidTr="00633E1E">
        <w:trPr>
          <w:trHeight w:val="431"/>
        </w:trPr>
        <w:tc>
          <w:tcPr>
            <w:tcW w:w="295" w:type="dxa"/>
            <w:tcBorders>
              <w:right w:val="single" w:sz="4" w:space="0" w:color="auto"/>
            </w:tcBorders>
            <w:shd w:val="clear" w:color="auto" w:fill="auto"/>
          </w:tcPr>
          <w:p w14:paraId="7C0E2B1E" w14:textId="77777777" w:rsidR="00A90933" w:rsidRPr="00633E1E" w:rsidRDefault="00A90933" w:rsidP="008C7B31">
            <w:pPr>
              <w:rPr>
                <w:rFonts w:ascii="Calibri" w:hAnsi="Calibri" w:cs="Calibri"/>
                <w:b/>
                <w:bCs/>
                <w:sz w:val="22"/>
                <w:lang w:eastAsia="fr-FR"/>
              </w:rPr>
            </w:pPr>
          </w:p>
        </w:tc>
        <w:tc>
          <w:tcPr>
            <w:tcW w:w="2209" w:type="dxa"/>
            <w:tcBorders>
              <w:top w:val="single" w:sz="4" w:space="0" w:color="auto"/>
              <w:left w:val="single" w:sz="4" w:space="0" w:color="auto"/>
              <w:right w:val="single" w:sz="4" w:space="0" w:color="auto"/>
            </w:tcBorders>
            <w:shd w:val="clear" w:color="auto" w:fill="F2F2F2"/>
            <w:vAlign w:val="bottom"/>
          </w:tcPr>
          <w:p w14:paraId="46991A48" w14:textId="77777777" w:rsidR="00A90933" w:rsidRDefault="00A90933" w:rsidP="008C7B31">
            <w:r w:rsidRPr="00633E1E">
              <w:rPr>
                <w:rFonts w:ascii="Calibri" w:hAnsi="Calibri" w:cs="Calibri"/>
                <w:b/>
                <w:bCs/>
                <w:sz w:val="22"/>
                <w:lang w:eastAsia="fr-FR"/>
              </w:rPr>
              <w:t xml:space="preserve">Adresse </w:t>
            </w:r>
          </w:p>
        </w:tc>
        <w:tc>
          <w:tcPr>
            <w:tcW w:w="6738" w:type="dxa"/>
            <w:gridSpan w:val="3"/>
            <w:tcBorders>
              <w:top w:val="single" w:sz="4" w:space="0" w:color="auto"/>
              <w:left w:val="single" w:sz="4" w:space="0" w:color="auto"/>
              <w:bottom w:val="single" w:sz="4" w:space="0" w:color="auto"/>
              <w:right w:val="single" w:sz="4" w:space="0" w:color="auto"/>
            </w:tcBorders>
            <w:shd w:val="clear" w:color="auto" w:fill="auto"/>
          </w:tcPr>
          <w:p w14:paraId="7A9203B6" w14:textId="77777777" w:rsidR="00A90933" w:rsidRDefault="00A90933" w:rsidP="008C7B31"/>
        </w:tc>
      </w:tr>
      <w:tr w:rsidR="00652EA2" w14:paraId="56347150" w14:textId="77777777" w:rsidTr="00633E1E">
        <w:trPr>
          <w:trHeight w:val="380"/>
        </w:trPr>
        <w:tc>
          <w:tcPr>
            <w:tcW w:w="295" w:type="dxa"/>
            <w:tcBorders>
              <w:right w:val="single" w:sz="4" w:space="0" w:color="auto"/>
            </w:tcBorders>
            <w:shd w:val="clear" w:color="auto" w:fill="auto"/>
          </w:tcPr>
          <w:p w14:paraId="35E927EB" w14:textId="77777777" w:rsidR="00A90933" w:rsidRDefault="00A90933" w:rsidP="008C7B31"/>
        </w:tc>
        <w:tc>
          <w:tcPr>
            <w:tcW w:w="2209" w:type="dxa"/>
            <w:tcBorders>
              <w:left w:val="single" w:sz="4" w:space="0" w:color="auto"/>
              <w:right w:val="single" w:sz="4" w:space="0" w:color="auto"/>
            </w:tcBorders>
            <w:shd w:val="clear" w:color="auto" w:fill="F2F2F2"/>
            <w:vAlign w:val="bottom"/>
          </w:tcPr>
          <w:p w14:paraId="4CAD2FD9" w14:textId="77777777" w:rsidR="00A90933" w:rsidRDefault="00A90933" w:rsidP="008C7B31"/>
        </w:tc>
        <w:tc>
          <w:tcPr>
            <w:tcW w:w="6738" w:type="dxa"/>
            <w:gridSpan w:val="3"/>
            <w:tcBorders>
              <w:top w:val="single" w:sz="4" w:space="0" w:color="auto"/>
              <w:left w:val="single" w:sz="4" w:space="0" w:color="auto"/>
              <w:bottom w:val="single" w:sz="4" w:space="0" w:color="auto"/>
              <w:right w:val="single" w:sz="4" w:space="0" w:color="auto"/>
            </w:tcBorders>
            <w:shd w:val="clear" w:color="auto" w:fill="auto"/>
          </w:tcPr>
          <w:p w14:paraId="2B116AA1" w14:textId="77777777" w:rsidR="00A90933" w:rsidRDefault="00A90933" w:rsidP="008C7B31"/>
        </w:tc>
      </w:tr>
      <w:tr w:rsidR="00A90933" w14:paraId="6557F008" w14:textId="77777777" w:rsidTr="00633E1E">
        <w:trPr>
          <w:trHeight w:val="457"/>
        </w:trPr>
        <w:tc>
          <w:tcPr>
            <w:tcW w:w="295" w:type="dxa"/>
            <w:tcBorders>
              <w:right w:val="single" w:sz="4" w:space="0" w:color="auto"/>
            </w:tcBorders>
            <w:shd w:val="clear" w:color="auto" w:fill="auto"/>
          </w:tcPr>
          <w:p w14:paraId="34EBE733" w14:textId="77777777" w:rsidR="00A90933" w:rsidRDefault="00A90933" w:rsidP="008C7B31"/>
        </w:tc>
        <w:tc>
          <w:tcPr>
            <w:tcW w:w="2209" w:type="dxa"/>
            <w:tcBorders>
              <w:left w:val="single" w:sz="4" w:space="0" w:color="auto"/>
              <w:bottom w:val="single" w:sz="4" w:space="0" w:color="auto"/>
              <w:right w:val="single" w:sz="4" w:space="0" w:color="auto"/>
            </w:tcBorders>
            <w:shd w:val="clear" w:color="auto" w:fill="F2F2F2"/>
            <w:vAlign w:val="bottom"/>
          </w:tcPr>
          <w:p w14:paraId="591160E6" w14:textId="77777777" w:rsidR="00A90933" w:rsidRPr="00633E1E" w:rsidRDefault="00A90933" w:rsidP="008C7B31">
            <w:pPr>
              <w:rPr>
                <w:rFonts w:ascii="Calibri" w:hAnsi="Calibri" w:cs="Calibri"/>
                <w:bCs/>
                <w:color w:val="000000"/>
                <w:sz w:val="22"/>
                <w:lang w:eastAsia="fr-FR"/>
              </w:rPr>
            </w:pPr>
          </w:p>
        </w:tc>
        <w:tc>
          <w:tcPr>
            <w:tcW w:w="6738"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0ABF3B70" w14:textId="77777777" w:rsidR="00A90933" w:rsidRPr="00633E1E" w:rsidRDefault="00A90933" w:rsidP="008C7B31">
            <w:pPr>
              <w:rPr>
                <w:rFonts w:ascii="Calibri" w:hAnsi="Calibri" w:cs="Calibri"/>
                <w:color w:val="000000"/>
                <w:sz w:val="22"/>
                <w:lang w:eastAsia="fr-FR"/>
              </w:rPr>
            </w:pPr>
          </w:p>
        </w:tc>
      </w:tr>
      <w:tr w:rsidR="00A90933" w:rsidRPr="00866902" w14:paraId="55D5A0B6" w14:textId="77777777" w:rsidTr="00633E1E">
        <w:trPr>
          <w:trHeight w:val="457"/>
        </w:trPr>
        <w:tc>
          <w:tcPr>
            <w:tcW w:w="295" w:type="dxa"/>
            <w:tcBorders>
              <w:right w:val="single" w:sz="4" w:space="0" w:color="auto"/>
            </w:tcBorders>
            <w:shd w:val="clear" w:color="auto" w:fill="auto"/>
          </w:tcPr>
          <w:p w14:paraId="79A05385" w14:textId="77777777" w:rsidR="00A90933" w:rsidRPr="00866902" w:rsidRDefault="00A90933" w:rsidP="008C7B31"/>
        </w:tc>
        <w:tc>
          <w:tcPr>
            <w:tcW w:w="2209" w:type="dxa"/>
            <w:tcBorders>
              <w:left w:val="single" w:sz="4" w:space="0" w:color="auto"/>
              <w:bottom w:val="single" w:sz="4" w:space="0" w:color="auto"/>
              <w:right w:val="single" w:sz="4" w:space="0" w:color="auto"/>
            </w:tcBorders>
            <w:shd w:val="clear" w:color="auto" w:fill="F2F2F2"/>
            <w:vAlign w:val="bottom"/>
          </w:tcPr>
          <w:p w14:paraId="16B115BF" w14:textId="77777777" w:rsidR="00A90933" w:rsidRPr="00633E1E" w:rsidRDefault="00A90933" w:rsidP="008C7B31">
            <w:pPr>
              <w:rPr>
                <w:rFonts w:ascii="Calibri" w:hAnsi="Calibri" w:cs="Calibri"/>
                <w:bCs/>
                <w:color w:val="000000"/>
                <w:sz w:val="22"/>
                <w:lang w:eastAsia="fr-FR"/>
              </w:rPr>
            </w:pPr>
            <w:r w:rsidRPr="00633E1E">
              <w:rPr>
                <w:rFonts w:ascii="Calibri" w:hAnsi="Calibri" w:cs="Calibri"/>
                <w:bCs/>
                <w:color w:val="000000"/>
                <w:sz w:val="22"/>
                <w:lang w:eastAsia="fr-FR"/>
              </w:rPr>
              <w:t>Téléphone</w:t>
            </w:r>
          </w:p>
        </w:tc>
        <w:tc>
          <w:tcPr>
            <w:tcW w:w="6738"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229C00C1" w14:textId="77777777" w:rsidR="00A90933" w:rsidRPr="00633E1E" w:rsidRDefault="00A90933" w:rsidP="008C7B31">
            <w:pPr>
              <w:rPr>
                <w:rFonts w:ascii="Calibri" w:hAnsi="Calibri" w:cs="Calibri"/>
                <w:color w:val="000000"/>
                <w:sz w:val="22"/>
                <w:lang w:eastAsia="fr-FR"/>
              </w:rPr>
            </w:pPr>
          </w:p>
        </w:tc>
      </w:tr>
      <w:tr w:rsidR="006413A9" w:rsidRPr="00866902" w14:paraId="70BDF895" w14:textId="77777777" w:rsidTr="00633E1E">
        <w:trPr>
          <w:trHeight w:val="457"/>
        </w:trPr>
        <w:tc>
          <w:tcPr>
            <w:tcW w:w="295" w:type="dxa"/>
            <w:tcBorders>
              <w:right w:val="single" w:sz="4" w:space="0" w:color="auto"/>
            </w:tcBorders>
            <w:shd w:val="clear" w:color="auto" w:fill="auto"/>
          </w:tcPr>
          <w:p w14:paraId="7F835395" w14:textId="77777777" w:rsidR="006413A9" w:rsidRPr="00866902" w:rsidRDefault="006413A9" w:rsidP="008C7B31"/>
        </w:tc>
        <w:tc>
          <w:tcPr>
            <w:tcW w:w="2209" w:type="dxa"/>
            <w:tcBorders>
              <w:left w:val="single" w:sz="4" w:space="0" w:color="auto"/>
              <w:bottom w:val="single" w:sz="4" w:space="0" w:color="auto"/>
              <w:right w:val="single" w:sz="4" w:space="0" w:color="auto"/>
            </w:tcBorders>
            <w:shd w:val="clear" w:color="auto" w:fill="F2F2F2"/>
            <w:vAlign w:val="bottom"/>
          </w:tcPr>
          <w:p w14:paraId="6C2A89CA" w14:textId="77777777" w:rsidR="006413A9" w:rsidRPr="00633E1E" w:rsidRDefault="006413A9" w:rsidP="008C7B31">
            <w:pPr>
              <w:rPr>
                <w:rFonts w:ascii="Calibri" w:hAnsi="Calibri" w:cs="Calibri"/>
                <w:bCs/>
                <w:color w:val="000000"/>
                <w:sz w:val="22"/>
                <w:lang w:eastAsia="fr-FR"/>
              </w:rPr>
            </w:pPr>
            <w:r w:rsidRPr="00633E1E">
              <w:rPr>
                <w:rFonts w:ascii="Calibri" w:hAnsi="Calibri" w:cs="Calibri"/>
                <w:bCs/>
                <w:color w:val="000000"/>
                <w:sz w:val="22"/>
                <w:lang w:eastAsia="fr-FR"/>
              </w:rPr>
              <w:t>Adresse mail</w:t>
            </w:r>
          </w:p>
        </w:tc>
        <w:tc>
          <w:tcPr>
            <w:tcW w:w="6738"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36F50497" w14:textId="77777777" w:rsidR="006413A9" w:rsidRPr="00633E1E" w:rsidRDefault="006413A9" w:rsidP="008C7B31">
            <w:pPr>
              <w:rPr>
                <w:rFonts w:ascii="Calibri" w:hAnsi="Calibri" w:cs="Calibri"/>
                <w:color w:val="000000"/>
                <w:sz w:val="22"/>
                <w:lang w:eastAsia="fr-FR"/>
              </w:rPr>
            </w:pPr>
          </w:p>
        </w:tc>
      </w:tr>
      <w:tr w:rsidR="00A90933" w14:paraId="3D29AC82" w14:textId="77777777" w:rsidTr="00633E1E">
        <w:trPr>
          <w:trHeight w:val="431"/>
        </w:trPr>
        <w:tc>
          <w:tcPr>
            <w:tcW w:w="295" w:type="dxa"/>
            <w:shd w:val="clear" w:color="auto" w:fill="auto"/>
          </w:tcPr>
          <w:p w14:paraId="42F66344" w14:textId="77777777" w:rsidR="00A90933" w:rsidRDefault="00A90933" w:rsidP="008C7B31"/>
        </w:tc>
        <w:tc>
          <w:tcPr>
            <w:tcW w:w="2209" w:type="dxa"/>
            <w:tcBorders>
              <w:top w:val="single" w:sz="4" w:space="0" w:color="auto"/>
              <w:bottom w:val="single" w:sz="4" w:space="0" w:color="auto"/>
            </w:tcBorders>
            <w:shd w:val="clear" w:color="auto" w:fill="F2F2F2"/>
            <w:vAlign w:val="bottom"/>
          </w:tcPr>
          <w:p w14:paraId="014AFA5A" w14:textId="77777777" w:rsidR="00A90933" w:rsidRDefault="00A90933" w:rsidP="008C7B31">
            <w:r w:rsidRPr="00633E1E">
              <w:rPr>
                <w:rFonts w:ascii="Calibri" w:hAnsi="Calibri" w:cs="Calibri"/>
                <w:b/>
                <w:bCs/>
                <w:color w:val="000000"/>
                <w:sz w:val="22"/>
                <w:lang w:eastAsia="fr-FR"/>
              </w:rPr>
              <w:t>Contact principal</w:t>
            </w:r>
          </w:p>
        </w:tc>
        <w:tc>
          <w:tcPr>
            <w:tcW w:w="6738" w:type="dxa"/>
            <w:gridSpan w:val="3"/>
            <w:tcBorders>
              <w:top w:val="single" w:sz="4" w:space="0" w:color="auto"/>
              <w:bottom w:val="single" w:sz="4" w:space="0" w:color="auto"/>
            </w:tcBorders>
            <w:shd w:val="clear" w:color="auto" w:fill="auto"/>
            <w:vAlign w:val="bottom"/>
          </w:tcPr>
          <w:p w14:paraId="34730F96" w14:textId="77777777" w:rsidR="00A90933" w:rsidRDefault="00A90933" w:rsidP="008C7B31">
            <w:r w:rsidRPr="00633E1E">
              <w:rPr>
                <w:rFonts w:ascii="Calibri" w:hAnsi="Calibri" w:cs="Calibri"/>
                <w:color w:val="000000"/>
                <w:sz w:val="22"/>
                <w:lang w:eastAsia="fr-FR"/>
              </w:rPr>
              <w:t>(Responsable du marché)</w:t>
            </w:r>
          </w:p>
        </w:tc>
      </w:tr>
      <w:tr w:rsidR="00A90933" w14:paraId="29F5092D" w14:textId="77777777" w:rsidTr="00633E1E">
        <w:trPr>
          <w:trHeight w:val="457"/>
        </w:trPr>
        <w:tc>
          <w:tcPr>
            <w:tcW w:w="295" w:type="dxa"/>
            <w:tcBorders>
              <w:right w:val="single" w:sz="4" w:space="0" w:color="auto"/>
            </w:tcBorders>
            <w:shd w:val="clear" w:color="auto" w:fill="auto"/>
          </w:tcPr>
          <w:p w14:paraId="02CBD35B" w14:textId="77777777" w:rsidR="00A90933" w:rsidRDefault="00A90933" w:rsidP="008C7B31"/>
        </w:tc>
        <w:tc>
          <w:tcPr>
            <w:tcW w:w="2209" w:type="dxa"/>
            <w:tcBorders>
              <w:top w:val="single" w:sz="4" w:space="0" w:color="auto"/>
              <w:left w:val="single" w:sz="4" w:space="0" w:color="auto"/>
              <w:bottom w:val="single" w:sz="4" w:space="0" w:color="auto"/>
              <w:right w:val="single" w:sz="4" w:space="0" w:color="auto"/>
            </w:tcBorders>
            <w:shd w:val="clear" w:color="auto" w:fill="F2F2F2"/>
            <w:vAlign w:val="bottom"/>
          </w:tcPr>
          <w:p w14:paraId="6077F6DD" w14:textId="77777777" w:rsidR="00A90933" w:rsidRDefault="00A90933" w:rsidP="00633E1E">
            <w:pPr>
              <w:jc w:val="right"/>
            </w:pPr>
            <w:r w:rsidRPr="00633E1E">
              <w:rPr>
                <w:rFonts w:ascii="Calibri" w:hAnsi="Calibri" w:cs="Calibri"/>
                <w:sz w:val="22"/>
                <w:lang w:eastAsia="fr-FR"/>
              </w:rPr>
              <w:t>NOM</w:t>
            </w:r>
          </w:p>
        </w:tc>
        <w:tc>
          <w:tcPr>
            <w:tcW w:w="6738" w:type="dxa"/>
            <w:gridSpan w:val="3"/>
            <w:tcBorders>
              <w:top w:val="single" w:sz="4" w:space="0" w:color="auto"/>
              <w:left w:val="single" w:sz="4" w:space="0" w:color="auto"/>
              <w:bottom w:val="single" w:sz="4" w:space="0" w:color="auto"/>
              <w:right w:val="single" w:sz="4" w:space="0" w:color="auto"/>
            </w:tcBorders>
            <w:shd w:val="clear" w:color="auto" w:fill="auto"/>
          </w:tcPr>
          <w:p w14:paraId="75466DF3" w14:textId="77777777" w:rsidR="00A90933" w:rsidRDefault="00A90933" w:rsidP="008C7B31"/>
        </w:tc>
      </w:tr>
      <w:tr w:rsidR="00A90933" w14:paraId="25AEE35D" w14:textId="77777777" w:rsidTr="00633E1E">
        <w:trPr>
          <w:trHeight w:val="431"/>
        </w:trPr>
        <w:tc>
          <w:tcPr>
            <w:tcW w:w="295" w:type="dxa"/>
            <w:tcBorders>
              <w:right w:val="single" w:sz="4" w:space="0" w:color="auto"/>
            </w:tcBorders>
            <w:shd w:val="clear" w:color="auto" w:fill="auto"/>
          </w:tcPr>
          <w:p w14:paraId="386DCD9A" w14:textId="77777777" w:rsidR="00A90933" w:rsidRDefault="00A90933" w:rsidP="008C7B31"/>
        </w:tc>
        <w:tc>
          <w:tcPr>
            <w:tcW w:w="2209" w:type="dxa"/>
            <w:tcBorders>
              <w:top w:val="single" w:sz="4" w:space="0" w:color="auto"/>
              <w:left w:val="single" w:sz="4" w:space="0" w:color="auto"/>
              <w:bottom w:val="single" w:sz="4" w:space="0" w:color="auto"/>
              <w:right w:val="single" w:sz="4" w:space="0" w:color="auto"/>
            </w:tcBorders>
            <w:shd w:val="clear" w:color="auto" w:fill="F2F2F2"/>
            <w:vAlign w:val="bottom"/>
          </w:tcPr>
          <w:p w14:paraId="67756702" w14:textId="77777777" w:rsidR="00A90933" w:rsidRDefault="00A90933" w:rsidP="00633E1E">
            <w:pPr>
              <w:jc w:val="right"/>
            </w:pPr>
            <w:r w:rsidRPr="00633E1E">
              <w:rPr>
                <w:rFonts w:ascii="Calibri" w:hAnsi="Calibri" w:cs="Calibri"/>
                <w:sz w:val="22"/>
                <w:lang w:eastAsia="fr-FR"/>
              </w:rPr>
              <w:t>Prénom</w:t>
            </w:r>
          </w:p>
        </w:tc>
        <w:tc>
          <w:tcPr>
            <w:tcW w:w="6738" w:type="dxa"/>
            <w:gridSpan w:val="3"/>
            <w:tcBorders>
              <w:top w:val="single" w:sz="4" w:space="0" w:color="auto"/>
              <w:left w:val="single" w:sz="4" w:space="0" w:color="auto"/>
              <w:bottom w:val="single" w:sz="4" w:space="0" w:color="auto"/>
              <w:right w:val="single" w:sz="4" w:space="0" w:color="auto"/>
            </w:tcBorders>
            <w:shd w:val="clear" w:color="auto" w:fill="auto"/>
          </w:tcPr>
          <w:p w14:paraId="1DFD9E4E" w14:textId="77777777" w:rsidR="00A90933" w:rsidRDefault="00A90933" w:rsidP="008C7B31"/>
        </w:tc>
      </w:tr>
      <w:tr w:rsidR="00A90933" w14:paraId="2D78A26A" w14:textId="77777777" w:rsidTr="00633E1E">
        <w:trPr>
          <w:trHeight w:val="457"/>
        </w:trPr>
        <w:tc>
          <w:tcPr>
            <w:tcW w:w="295" w:type="dxa"/>
            <w:tcBorders>
              <w:right w:val="single" w:sz="4" w:space="0" w:color="auto"/>
            </w:tcBorders>
            <w:shd w:val="clear" w:color="auto" w:fill="auto"/>
          </w:tcPr>
          <w:p w14:paraId="41553622" w14:textId="77777777" w:rsidR="00A90933" w:rsidRDefault="00A90933" w:rsidP="008C7B31"/>
        </w:tc>
        <w:tc>
          <w:tcPr>
            <w:tcW w:w="2209" w:type="dxa"/>
            <w:tcBorders>
              <w:top w:val="single" w:sz="4" w:space="0" w:color="auto"/>
              <w:left w:val="single" w:sz="4" w:space="0" w:color="auto"/>
              <w:bottom w:val="single" w:sz="4" w:space="0" w:color="auto"/>
              <w:right w:val="single" w:sz="4" w:space="0" w:color="auto"/>
            </w:tcBorders>
            <w:shd w:val="clear" w:color="auto" w:fill="F2F2F2"/>
            <w:vAlign w:val="bottom"/>
          </w:tcPr>
          <w:p w14:paraId="7D0A9DE6" w14:textId="77777777" w:rsidR="00A90933" w:rsidRDefault="00A90933" w:rsidP="00633E1E">
            <w:pPr>
              <w:jc w:val="right"/>
            </w:pPr>
            <w:r w:rsidRPr="00633E1E">
              <w:rPr>
                <w:rFonts w:ascii="Calibri" w:hAnsi="Calibri" w:cs="Calibri"/>
                <w:sz w:val="22"/>
                <w:lang w:eastAsia="fr-FR"/>
              </w:rPr>
              <w:t>Qualité</w:t>
            </w:r>
          </w:p>
        </w:tc>
        <w:tc>
          <w:tcPr>
            <w:tcW w:w="6738" w:type="dxa"/>
            <w:gridSpan w:val="3"/>
            <w:tcBorders>
              <w:top w:val="single" w:sz="4" w:space="0" w:color="auto"/>
              <w:left w:val="single" w:sz="4" w:space="0" w:color="auto"/>
              <w:bottom w:val="single" w:sz="4" w:space="0" w:color="auto"/>
              <w:right w:val="single" w:sz="4" w:space="0" w:color="auto"/>
            </w:tcBorders>
            <w:shd w:val="clear" w:color="auto" w:fill="auto"/>
          </w:tcPr>
          <w:p w14:paraId="1B5881CF" w14:textId="77777777" w:rsidR="00A90933" w:rsidRDefault="00A90933" w:rsidP="008C7B31"/>
        </w:tc>
      </w:tr>
      <w:tr w:rsidR="00A90933" w14:paraId="6EEE20AA" w14:textId="77777777" w:rsidTr="00633E1E">
        <w:trPr>
          <w:trHeight w:val="457"/>
        </w:trPr>
        <w:tc>
          <w:tcPr>
            <w:tcW w:w="295" w:type="dxa"/>
            <w:tcBorders>
              <w:right w:val="single" w:sz="4" w:space="0" w:color="auto"/>
            </w:tcBorders>
            <w:shd w:val="clear" w:color="auto" w:fill="auto"/>
          </w:tcPr>
          <w:p w14:paraId="07FB898A" w14:textId="77777777" w:rsidR="00A90933" w:rsidRDefault="00A90933" w:rsidP="008C7B31"/>
        </w:tc>
        <w:tc>
          <w:tcPr>
            <w:tcW w:w="2209" w:type="dxa"/>
            <w:tcBorders>
              <w:top w:val="single" w:sz="4" w:space="0" w:color="auto"/>
              <w:left w:val="single" w:sz="4" w:space="0" w:color="auto"/>
              <w:bottom w:val="single" w:sz="4" w:space="0" w:color="auto"/>
              <w:right w:val="single" w:sz="4" w:space="0" w:color="auto"/>
            </w:tcBorders>
            <w:shd w:val="clear" w:color="auto" w:fill="F2F2F2"/>
            <w:vAlign w:val="bottom"/>
          </w:tcPr>
          <w:p w14:paraId="57D81C1E" w14:textId="77777777" w:rsidR="00A90933" w:rsidRDefault="00A90933" w:rsidP="00633E1E">
            <w:pPr>
              <w:jc w:val="right"/>
            </w:pPr>
            <w:r w:rsidRPr="00633E1E">
              <w:rPr>
                <w:rFonts w:ascii="Calibri" w:hAnsi="Calibri" w:cs="Calibri"/>
                <w:sz w:val="22"/>
                <w:lang w:eastAsia="fr-FR"/>
              </w:rPr>
              <w:t>Adresse mail</w:t>
            </w:r>
          </w:p>
        </w:tc>
        <w:tc>
          <w:tcPr>
            <w:tcW w:w="6738" w:type="dxa"/>
            <w:gridSpan w:val="3"/>
            <w:tcBorders>
              <w:top w:val="single" w:sz="4" w:space="0" w:color="auto"/>
              <w:left w:val="single" w:sz="4" w:space="0" w:color="auto"/>
              <w:bottom w:val="single" w:sz="4" w:space="0" w:color="auto"/>
              <w:right w:val="single" w:sz="4" w:space="0" w:color="auto"/>
            </w:tcBorders>
            <w:shd w:val="clear" w:color="auto" w:fill="auto"/>
          </w:tcPr>
          <w:p w14:paraId="18BB9274" w14:textId="77777777" w:rsidR="00A90933" w:rsidRDefault="00A90933" w:rsidP="008C7B31"/>
        </w:tc>
      </w:tr>
    </w:tbl>
    <w:p w14:paraId="40680043" w14:textId="77777777" w:rsidR="00A90933" w:rsidRDefault="00A90933" w:rsidP="00A90933"/>
    <w:p w14:paraId="70DED065" w14:textId="77777777" w:rsidR="00BE3041" w:rsidRDefault="00BE3041" w:rsidP="00B10EBA"/>
    <w:p w14:paraId="2EEDAC87" w14:textId="77777777" w:rsidR="00AA7C38" w:rsidRDefault="00AA7C38" w:rsidP="00B10EBA"/>
    <w:tbl>
      <w:tblPr>
        <w:tblW w:w="0" w:type="auto"/>
        <w:tblInd w:w="250" w:type="dxa"/>
        <w:tblLook w:val="04A0" w:firstRow="1" w:lastRow="0" w:firstColumn="1" w:lastColumn="0" w:noHBand="0" w:noVBand="1"/>
      </w:tblPr>
      <w:tblGrid>
        <w:gridCol w:w="293"/>
        <w:gridCol w:w="2195"/>
        <w:gridCol w:w="1609"/>
        <w:gridCol w:w="1609"/>
        <w:gridCol w:w="3476"/>
      </w:tblGrid>
      <w:tr w:rsidR="00B10EBA" w:rsidRPr="00765BFB" w14:paraId="6789D4C4" w14:textId="77777777" w:rsidTr="00633E1E">
        <w:trPr>
          <w:trHeight w:val="415"/>
        </w:trPr>
        <w:tc>
          <w:tcPr>
            <w:tcW w:w="293" w:type="dxa"/>
            <w:shd w:val="clear" w:color="auto" w:fill="F2F2F2"/>
          </w:tcPr>
          <w:p w14:paraId="6F007801" w14:textId="77777777" w:rsidR="00B10EBA" w:rsidRPr="00633E1E" w:rsidRDefault="00B10EBA" w:rsidP="008C7B31">
            <w:pPr>
              <w:rPr>
                <w:b/>
              </w:rPr>
            </w:pPr>
          </w:p>
        </w:tc>
        <w:tc>
          <w:tcPr>
            <w:tcW w:w="8889" w:type="dxa"/>
            <w:gridSpan w:val="4"/>
            <w:tcBorders>
              <w:bottom w:val="single" w:sz="4" w:space="0" w:color="auto"/>
            </w:tcBorders>
            <w:shd w:val="clear" w:color="auto" w:fill="F2F2F2"/>
            <w:vAlign w:val="bottom"/>
          </w:tcPr>
          <w:p w14:paraId="0008AAB7" w14:textId="77777777" w:rsidR="00B10EBA" w:rsidRPr="00633E1E" w:rsidRDefault="00B10EBA" w:rsidP="00B10EBA">
            <w:pPr>
              <w:rPr>
                <w:b/>
              </w:rPr>
            </w:pPr>
            <w:r w:rsidRPr="00633E1E">
              <w:rPr>
                <w:b/>
              </w:rPr>
              <w:t>5</w:t>
            </w:r>
            <w:r w:rsidRPr="00633E1E">
              <w:rPr>
                <w:b/>
                <w:vertAlign w:val="superscript"/>
              </w:rPr>
              <w:t>ème</w:t>
            </w:r>
            <w:r w:rsidRPr="00633E1E">
              <w:rPr>
                <w:b/>
              </w:rPr>
              <w:t xml:space="preserve"> Contractant / Personne Physique ou Morale</w:t>
            </w:r>
          </w:p>
        </w:tc>
      </w:tr>
      <w:tr w:rsidR="00BE3041" w:rsidRPr="00765BFB" w14:paraId="2A6A9207" w14:textId="77777777" w:rsidTr="00633E1E">
        <w:trPr>
          <w:trHeight w:val="441"/>
        </w:trPr>
        <w:tc>
          <w:tcPr>
            <w:tcW w:w="293" w:type="dxa"/>
            <w:tcBorders>
              <w:right w:val="single" w:sz="4" w:space="0" w:color="auto"/>
            </w:tcBorders>
            <w:shd w:val="clear" w:color="auto" w:fill="F2F2F2"/>
          </w:tcPr>
          <w:p w14:paraId="2DB45C71" w14:textId="77777777" w:rsidR="00B10EBA" w:rsidRPr="00633E1E" w:rsidRDefault="00B10EBA" w:rsidP="008C7B31">
            <w:pPr>
              <w:rPr>
                <w:rFonts w:ascii="Calibri" w:hAnsi="Calibri" w:cs="Calibri"/>
                <w:bCs/>
                <w:sz w:val="22"/>
                <w:lang w:eastAsia="fr-FR"/>
              </w:rPr>
            </w:pPr>
          </w:p>
        </w:tc>
        <w:tc>
          <w:tcPr>
            <w:tcW w:w="2195" w:type="dxa"/>
            <w:tcBorders>
              <w:top w:val="single" w:sz="4" w:space="0" w:color="auto"/>
              <w:left w:val="single" w:sz="4" w:space="0" w:color="auto"/>
              <w:bottom w:val="single" w:sz="4" w:space="0" w:color="auto"/>
              <w:right w:val="single" w:sz="4" w:space="0" w:color="auto"/>
            </w:tcBorders>
            <w:shd w:val="clear" w:color="auto" w:fill="F2F2F2"/>
            <w:vAlign w:val="bottom"/>
          </w:tcPr>
          <w:p w14:paraId="7B4B181D" w14:textId="77777777" w:rsidR="00B10EBA" w:rsidRPr="00765BFB" w:rsidRDefault="00B10EBA" w:rsidP="008C7B31">
            <w:r w:rsidRPr="00633E1E">
              <w:rPr>
                <w:rFonts w:ascii="Calibri" w:hAnsi="Calibri" w:cs="Calibri"/>
                <w:bCs/>
                <w:sz w:val="22"/>
                <w:lang w:eastAsia="fr-FR"/>
              </w:rPr>
              <w:t>Raison sociale</w:t>
            </w:r>
          </w:p>
        </w:tc>
        <w:tc>
          <w:tcPr>
            <w:tcW w:w="6694" w:type="dxa"/>
            <w:gridSpan w:val="3"/>
            <w:tcBorders>
              <w:top w:val="single" w:sz="4" w:space="0" w:color="auto"/>
              <w:left w:val="single" w:sz="4" w:space="0" w:color="auto"/>
              <w:bottom w:val="single" w:sz="4" w:space="0" w:color="auto"/>
              <w:right w:val="single" w:sz="4" w:space="0" w:color="auto"/>
            </w:tcBorders>
            <w:shd w:val="clear" w:color="auto" w:fill="auto"/>
          </w:tcPr>
          <w:p w14:paraId="0AE9122A" w14:textId="77777777" w:rsidR="00B10EBA" w:rsidRPr="00765BFB" w:rsidRDefault="00B10EBA" w:rsidP="008C7B31"/>
        </w:tc>
      </w:tr>
      <w:tr w:rsidR="006413A9" w14:paraId="69B9E5EF" w14:textId="77777777" w:rsidTr="00633E1E">
        <w:trPr>
          <w:trHeight w:val="467"/>
        </w:trPr>
        <w:tc>
          <w:tcPr>
            <w:tcW w:w="293" w:type="dxa"/>
            <w:tcBorders>
              <w:right w:val="single" w:sz="4" w:space="0" w:color="auto"/>
            </w:tcBorders>
            <w:shd w:val="clear" w:color="auto" w:fill="F2F2F2"/>
          </w:tcPr>
          <w:p w14:paraId="5570D5EE" w14:textId="77777777" w:rsidR="006413A9" w:rsidRPr="00633E1E" w:rsidRDefault="006413A9" w:rsidP="008C7B31">
            <w:pPr>
              <w:rPr>
                <w:rFonts w:ascii="Calibri" w:hAnsi="Calibri" w:cs="Calibri"/>
                <w:sz w:val="22"/>
                <w:lang w:eastAsia="fr-FR"/>
              </w:rPr>
            </w:pPr>
          </w:p>
        </w:tc>
        <w:tc>
          <w:tcPr>
            <w:tcW w:w="2195" w:type="dxa"/>
            <w:tcBorders>
              <w:top w:val="single" w:sz="4" w:space="0" w:color="auto"/>
              <w:left w:val="single" w:sz="4" w:space="0" w:color="auto"/>
              <w:bottom w:val="single" w:sz="4" w:space="0" w:color="auto"/>
              <w:right w:val="single" w:sz="4" w:space="0" w:color="auto"/>
            </w:tcBorders>
            <w:shd w:val="clear" w:color="auto" w:fill="F2F2F2"/>
            <w:vAlign w:val="bottom"/>
          </w:tcPr>
          <w:p w14:paraId="64CBFEEC" w14:textId="77777777" w:rsidR="006413A9" w:rsidRDefault="006413A9" w:rsidP="008C7B31">
            <w:r w:rsidRPr="00633E1E">
              <w:rPr>
                <w:rFonts w:ascii="Calibri" w:hAnsi="Calibri" w:cs="Calibri"/>
                <w:sz w:val="22"/>
                <w:lang w:eastAsia="fr-FR"/>
              </w:rPr>
              <w:t>Forme juridique</w:t>
            </w:r>
          </w:p>
        </w:tc>
        <w:tc>
          <w:tcPr>
            <w:tcW w:w="6694" w:type="dxa"/>
            <w:gridSpan w:val="3"/>
            <w:tcBorders>
              <w:top w:val="single" w:sz="4" w:space="0" w:color="auto"/>
              <w:left w:val="single" w:sz="4" w:space="0" w:color="auto"/>
              <w:bottom w:val="single" w:sz="4" w:space="0" w:color="auto"/>
              <w:right w:val="single" w:sz="4" w:space="0" w:color="auto"/>
            </w:tcBorders>
            <w:shd w:val="clear" w:color="auto" w:fill="auto"/>
          </w:tcPr>
          <w:p w14:paraId="00FFA06B" w14:textId="77777777" w:rsidR="006413A9" w:rsidRDefault="006413A9" w:rsidP="008C7B31"/>
        </w:tc>
      </w:tr>
      <w:tr w:rsidR="00BE3041" w14:paraId="00D9FADD" w14:textId="77777777" w:rsidTr="00633E1E">
        <w:trPr>
          <w:trHeight w:val="441"/>
        </w:trPr>
        <w:tc>
          <w:tcPr>
            <w:tcW w:w="293" w:type="dxa"/>
            <w:tcBorders>
              <w:right w:val="single" w:sz="4" w:space="0" w:color="auto"/>
            </w:tcBorders>
            <w:shd w:val="clear" w:color="auto" w:fill="F2F2F2"/>
          </w:tcPr>
          <w:p w14:paraId="1BB70374" w14:textId="77777777" w:rsidR="00B10EBA" w:rsidRPr="00633E1E" w:rsidRDefault="00B10EBA" w:rsidP="008C7B31">
            <w:pPr>
              <w:rPr>
                <w:rFonts w:ascii="Calibri" w:hAnsi="Calibri" w:cs="Calibri"/>
                <w:sz w:val="22"/>
                <w:lang w:eastAsia="fr-FR"/>
              </w:rPr>
            </w:pPr>
          </w:p>
        </w:tc>
        <w:tc>
          <w:tcPr>
            <w:tcW w:w="2195" w:type="dxa"/>
            <w:tcBorders>
              <w:top w:val="single" w:sz="4" w:space="0" w:color="auto"/>
              <w:left w:val="single" w:sz="4" w:space="0" w:color="auto"/>
              <w:bottom w:val="single" w:sz="4" w:space="0" w:color="auto"/>
              <w:right w:val="single" w:sz="4" w:space="0" w:color="auto"/>
            </w:tcBorders>
            <w:shd w:val="clear" w:color="auto" w:fill="F2F2F2"/>
            <w:vAlign w:val="bottom"/>
          </w:tcPr>
          <w:p w14:paraId="570C4138" w14:textId="77777777" w:rsidR="00B10EBA" w:rsidRPr="00633E1E" w:rsidRDefault="00B10EBA" w:rsidP="008C7B31">
            <w:pPr>
              <w:rPr>
                <w:rFonts w:ascii="Calibri" w:hAnsi="Calibri" w:cs="Calibri"/>
                <w:sz w:val="22"/>
                <w:lang w:eastAsia="fr-FR"/>
              </w:rPr>
            </w:pPr>
            <w:r w:rsidRPr="00633E1E">
              <w:rPr>
                <w:rFonts w:ascii="Calibri" w:hAnsi="Calibri" w:cs="Calibri"/>
                <w:sz w:val="22"/>
                <w:lang w:eastAsia="fr-FR"/>
              </w:rPr>
              <w:t>Code APE</w:t>
            </w:r>
          </w:p>
        </w:tc>
        <w:tc>
          <w:tcPr>
            <w:tcW w:w="6694" w:type="dxa"/>
            <w:gridSpan w:val="3"/>
            <w:tcBorders>
              <w:top w:val="single" w:sz="4" w:space="0" w:color="auto"/>
              <w:left w:val="single" w:sz="4" w:space="0" w:color="auto"/>
              <w:bottom w:val="single" w:sz="4" w:space="0" w:color="auto"/>
              <w:right w:val="single" w:sz="4" w:space="0" w:color="auto"/>
            </w:tcBorders>
            <w:shd w:val="clear" w:color="auto" w:fill="auto"/>
          </w:tcPr>
          <w:p w14:paraId="0C2EF782" w14:textId="77777777" w:rsidR="00B10EBA" w:rsidRDefault="00B10EBA" w:rsidP="008C7B31"/>
        </w:tc>
      </w:tr>
      <w:tr w:rsidR="00BE3041" w14:paraId="3BACED38" w14:textId="77777777" w:rsidTr="00633E1E">
        <w:trPr>
          <w:trHeight w:val="467"/>
        </w:trPr>
        <w:tc>
          <w:tcPr>
            <w:tcW w:w="293" w:type="dxa"/>
            <w:tcBorders>
              <w:right w:val="single" w:sz="4" w:space="0" w:color="auto"/>
            </w:tcBorders>
            <w:shd w:val="clear" w:color="auto" w:fill="F2F2F2"/>
          </w:tcPr>
          <w:p w14:paraId="4579B272" w14:textId="77777777" w:rsidR="00B10EBA" w:rsidRPr="00633E1E" w:rsidRDefault="00B10EBA" w:rsidP="008C7B31">
            <w:pPr>
              <w:rPr>
                <w:rFonts w:ascii="Calibri" w:hAnsi="Calibri" w:cs="Calibri"/>
                <w:sz w:val="22"/>
                <w:lang w:eastAsia="fr-FR"/>
              </w:rPr>
            </w:pPr>
          </w:p>
        </w:tc>
        <w:tc>
          <w:tcPr>
            <w:tcW w:w="2195" w:type="dxa"/>
            <w:tcBorders>
              <w:top w:val="single" w:sz="4" w:space="0" w:color="auto"/>
              <w:left w:val="single" w:sz="4" w:space="0" w:color="auto"/>
              <w:bottom w:val="single" w:sz="4" w:space="0" w:color="auto"/>
              <w:right w:val="single" w:sz="4" w:space="0" w:color="auto"/>
            </w:tcBorders>
            <w:shd w:val="clear" w:color="auto" w:fill="F2F2F2"/>
            <w:vAlign w:val="bottom"/>
          </w:tcPr>
          <w:p w14:paraId="68BFA82A" w14:textId="77777777" w:rsidR="00B10EBA" w:rsidRDefault="00B10EBA" w:rsidP="008C7B31">
            <w:r w:rsidRPr="00633E1E">
              <w:rPr>
                <w:rFonts w:ascii="Calibri" w:hAnsi="Calibri" w:cs="Calibri"/>
                <w:sz w:val="22"/>
                <w:lang w:eastAsia="fr-FR"/>
              </w:rPr>
              <w:t>Siret</w:t>
            </w:r>
          </w:p>
        </w:tc>
        <w:tc>
          <w:tcPr>
            <w:tcW w:w="1609" w:type="dxa"/>
            <w:tcBorders>
              <w:top w:val="single" w:sz="4" w:space="0" w:color="auto"/>
              <w:left w:val="single" w:sz="4" w:space="0" w:color="auto"/>
              <w:bottom w:val="single" w:sz="4" w:space="0" w:color="auto"/>
              <w:right w:val="single" w:sz="4" w:space="0" w:color="auto"/>
            </w:tcBorders>
            <w:shd w:val="clear" w:color="auto" w:fill="auto"/>
          </w:tcPr>
          <w:p w14:paraId="1BA33604" w14:textId="77777777" w:rsidR="00B10EBA" w:rsidRDefault="00B10EBA" w:rsidP="008C7B31"/>
        </w:tc>
        <w:tc>
          <w:tcPr>
            <w:tcW w:w="1609" w:type="dxa"/>
            <w:tcBorders>
              <w:top w:val="single" w:sz="4" w:space="0" w:color="auto"/>
              <w:left w:val="single" w:sz="4" w:space="0" w:color="auto"/>
              <w:bottom w:val="single" w:sz="4" w:space="0" w:color="auto"/>
              <w:right w:val="single" w:sz="4" w:space="0" w:color="auto"/>
            </w:tcBorders>
            <w:shd w:val="clear" w:color="auto" w:fill="auto"/>
          </w:tcPr>
          <w:p w14:paraId="5F5BFA5D" w14:textId="77777777" w:rsidR="00B10EBA" w:rsidRDefault="00B10EBA" w:rsidP="008C7B31"/>
        </w:tc>
        <w:tc>
          <w:tcPr>
            <w:tcW w:w="3476" w:type="dxa"/>
            <w:tcBorders>
              <w:top w:val="single" w:sz="4" w:space="0" w:color="auto"/>
              <w:left w:val="single" w:sz="4" w:space="0" w:color="auto"/>
              <w:bottom w:val="single" w:sz="4" w:space="0" w:color="auto"/>
              <w:right w:val="single" w:sz="4" w:space="0" w:color="auto"/>
            </w:tcBorders>
            <w:shd w:val="clear" w:color="auto" w:fill="auto"/>
          </w:tcPr>
          <w:p w14:paraId="66A0A37D" w14:textId="77777777" w:rsidR="00B10EBA" w:rsidRDefault="00B10EBA" w:rsidP="008C7B31"/>
        </w:tc>
      </w:tr>
      <w:tr w:rsidR="00B10EBA" w14:paraId="6B09D940" w14:textId="77777777" w:rsidTr="00633E1E">
        <w:trPr>
          <w:trHeight w:val="389"/>
        </w:trPr>
        <w:tc>
          <w:tcPr>
            <w:tcW w:w="293" w:type="dxa"/>
            <w:shd w:val="clear" w:color="auto" w:fill="auto"/>
          </w:tcPr>
          <w:p w14:paraId="74154C04" w14:textId="77777777" w:rsidR="00B10EBA" w:rsidRDefault="00B10EBA" w:rsidP="008C7B31"/>
        </w:tc>
        <w:tc>
          <w:tcPr>
            <w:tcW w:w="2195" w:type="dxa"/>
            <w:tcBorders>
              <w:top w:val="single" w:sz="4" w:space="0" w:color="auto"/>
              <w:bottom w:val="single" w:sz="4" w:space="0" w:color="auto"/>
            </w:tcBorders>
            <w:shd w:val="clear" w:color="auto" w:fill="auto"/>
            <w:vAlign w:val="bottom"/>
          </w:tcPr>
          <w:p w14:paraId="70122B03" w14:textId="77777777" w:rsidR="00B10EBA" w:rsidRDefault="00B10EBA" w:rsidP="008C7B31"/>
        </w:tc>
        <w:tc>
          <w:tcPr>
            <w:tcW w:w="6694" w:type="dxa"/>
            <w:gridSpan w:val="3"/>
            <w:tcBorders>
              <w:top w:val="single" w:sz="4" w:space="0" w:color="auto"/>
              <w:bottom w:val="single" w:sz="4" w:space="0" w:color="auto"/>
            </w:tcBorders>
            <w:shd w:val="clear" w:color="auto" w:fill="auto"/>
          </w:tcPr>
          <w:p w14:paraId="04091225" w14:textId="77777777" w:rsidR="00B10EBA" w:rsidRDefault="00B10EBA" w:rsidP="008C7B31"/>
        </w:tc>
      </w:tr>
      <w:tr w:rsidR="00B10EBA" w14:paraId="330229DE" w14:textId="77777777" w:rsidTr="00633E1E">
        <w:trPr>
          <w:trHeight w:val="441"/>
        </w:trPr>
        <w:tc>
          <w:tcPr>
            <w:tcW w:w="293" w:type="dxa"/>
            <w:tcBorders>
              <w:right w:val="single" w:sz="4" w:space="0" w:color="auto"/>
            </w:tcBorders>
            <w:shd w:val="clear" w:color="auto" w:fill="auto"/>
          </w:tcPr>
          <w:p w14:paraId="73E054D9" w14:textId="77777777" w:rsidR="00B10EBA" w:rsidRPr="00633E1E" w:rsidRDefault="00B10EBA" w:rsidP="008C7B31">
            <w:pPr>
              <w:rPr>
                <w:rFonts w:ascii="Calibri" w:hAnsi="Calibri" w:cs="Calibri"/>
                <w:b/>
                <w:bCs/>
                <w:sz w:val="22"/>
                <w:lang w:eastAsia="fr-FR"/>
              </w:rPr>
            </w:pPr>
          </w:p>
        </w:tc>
        <w:tc>
          <w:tcPr>
            <w:tcW w:w="2195" w:type="dxa"/>
            <w:tcBorders>
              <w:top w:val="single" w:sz="4" w:space="0" w:color="auto"/>
              <w:left w:val="single" w:sz="4" w:space="0" w:color="auto"/>
              <w:right w:val="single" w:sz="4" w:space="0" w:color="auto"/>
            </w:tcBorders>
            <w:shd w:val="clear" w:color="auto" w:fill="F2F2F2"/>
            <w:vAlign w:val="bottom"/>
          </w:tcPr>
          <w:p w14:paraId="0023F88E" w14:textId="77777777" w:rsidR="00B10EBA" w:rsidRDefault="00B10EBA" w:rsidP="008C7B31">
            <w:r w:rsidRPr="00633E1E">
              <w:rPr>
                <w:rFonts w:ascii="Calibri" w:hAnsi="Calibri" w:cs="Calibri"/>
                <w:b/>
                <w:bCs/>
                <w:sz w:val="22"/>
                <w:lang w:eastAsia="fr-FR"/>
              </w:rPr>
              <w:t xml:space="preserve">Adresse </w:t>
            </w:r>
          </w:p>
        </w:tc>
        <w:tc>
          <w:tcPr>
            <w:tcW w:w="6694" w:type="dxa"/>
            <w:gridSpan w:val="3"/>
            <w:tcBorders>
              <w:top w:val="single" w:sz="4" w:space="0" w:color="auto"/>
              <w:left w:val="single" w:sz="4" w:space="0" w:color="auto"/>
              <w:bottom w:val="single" w:sz="4" w:space="0" w:color="auto"/>
              <w:right w:val="single" w:sz="4" w:space="0" w:color="auto"/>
            </w:tcBorders>
            <w:shd w:val="clear" w:color="auto" w:fill="auto"/>
          </w:tcPr>
          <w:p w14:paraId="7F030C77" w14:textId="77777777" w:rsidR="00B10EBA" w:rsidRDefault="00B10EBA" w:rsidP="008C7B31"/>
        </w:tc>
      </w:tr>
      <w:tr w:rsidR="00BE3041" w14:paraId="502981FB" w14:textId="77777777" w:rsidTr="00633E1E">
        <w:trPr>
          <w:trHeight w:val="389"/>
        </w:trPr>
        <w:tc>
          <w:tcPr>
            <w:tcW w:w="293" w:type="dxa"/>
            <w:tcBorders>
              <w:right w:val="single" w:sz="4" w:space="0" w:color="auto"/>
            </w:tcBorders>
            <w:shd w:val="clear" w:color="auto" w:fill="auto"/>
          </w:tcPr>
          <w:p w14:paraId="750CFC71" w14:textId="77777777" w:rsidR="00B10EBA" w:rsidRDefault="00B10EBA" w:rsidP="008C7B31"/>
        </w:tc>
        <w:tc>
          <w:tcPr>
            <w:tcW w:w="2195" w:type="dxa"/>
            <w:tcBorders>
              <w:left w:val="single" w:sz="4" w:space="0" w:color="auto"/>
              <w:right w:val="single" w:sz="4" w:space="0" w:color="auto"/>
            </w:tcBorders>
            <w:shd w:val="clear" w:color="auto" w:fill="F2F2F2"/>
            <w:vAlign w:val="bottom"/>
          </w:tcPr>
          <w:p w14:paraId="0E3D703E" w14:textId="77777777" w:rsidR="00B10EBA" w:rsidRDefault="00B10EBA" w:rsidP="008C7B31"/>
        </w:tc>
        <w:tc>
          <w:tcPr>
            <w:tcW w:w="6694" w:type="dxa"/>
            <w:gridSpan w:val="3"/>
            <w:tcBorders>
              <w:top w:val="single" w:sz="4" w:space="0" w:color="auto"/>
              <w:left w:val="single" w:sz="4" w:space="0" w:color="auto"/>
              <w:bottom w:val="single" w:sz="4" w:space="0" w:color="auto"/>
              <w:right w:val="single" w:sz="4" w:space="0" w:color="auto"/>
            </w:tcBorders>
            <w:shd w:val="clear" w:color="auto" w:fill="auto"/>
          </w:tcPr>
          <w:p w14:paraId="6607B14B" w14:textId="77777777" w:rsidR="00B10EBA" w:rsidRDefault="00B10EBA" w:rsidP="008C7B31"/>
        </w:tc>
      </w:tr>
      <w:tr w:rsidR="00B10EBA" w14:paraId="2BD38AE4" w14:textId="77777777" w:rsidTr="00633E1E">
        <w:trPr>
          <w:trHeight w:val="467"/>
        </w:trPr>
        <w:tc>
          <w:tcPr>
            <w:tcW w:w="293" w:type="dxa"/>
            <w:tcBorders>
              <w:right w:val="single" w:sz="4" w:space="0" w:color="auto"/>
            </w:tcBorders>
            <w:shd w:val="clear" w:color="auto" w:fill="auto"/>
          </w:tcPr>
          <w:p w14:paraId="636C5E10" w14:textId="77777777" w:rsidR="00B10EBA" w:rsidRDefault="00B10EBA" w:rsidP="008C7B31"/>
        </w:tc>
        <w:tc>
          <w:tcPr>
            <w:tcW w:w="2195" w:type="dxa"/>
            <w:tcBorders>
              <w:left w:val="single" w:sz="4" w:space="0" w:color="auto"/>
              <w:bottom w:val="single" w:sz="4" w:space="0" w:color="auto"/>
              <w:right w:val="single" w:sz="4" w:space="0" w:color="auto"/>
            </w:tcBorders>
            <w:shd w:val="clear" w:color="auto" w:fill="F2F2F2"/>
            <w:vAlign w:val="bottom"/>
          </w:tcPr>
          <w:p w14:paraId="4F616A85" w14:textId="77777777" w:rsidR="00B10EBA" w:rsidRPr="00633E1E" w:rsidRDefault="00B10EBA" w:rsidP="008C7B31">
            <w:pPr>
              <w:rPr>
                <w:rFonts w:ascii="Calibri" w:hAnsi="Calibri" w:cs="Calibri"/>
                <w:bCs/>
                <w:color w:val="000000"/>
                <w:sz w:val="22"/>
                <w:lang w:eastAsia="fr-FR"/>
              </w:rPr>
            </w:pPr>
          </w:p>
        </w:tc>
        <w:tc>
          <w:tcPr>
            <w:tcW w:w="6694"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674060EE" w14:textId="77777777" w:rsidR="00B10EBA" w:rsidRPr="00633E1E" w:rsidRDefault="00B10EBA" w:rsidP="008C7B31">
            <w:pPr>
              <w:rPr>
                <w:rFonts w:ascii="Calibri" w:hAnsi="Calibri" w:cs="Calibri"/>
                <w:color w:val="000000"/>
                <w:sz w:val="22"/>
                <w:lang w:eastAsia="fr-FR"/>
              </w:rPr>
            </w:pPr>
          </w:p>
        </w:tc>
      </w:tr>
      <w:tr w:rsidR="00B10EBA" w:rsidRPr="00866902" w14:paraId="32F56FAB" w14:textId="77777777" w:rsidTr="00633E1E">
        <w:trPr>
          <w:trHeight w:val="467"/>
        </w:trPr>
        <w:tc>
          <w:tcPr>
            <w:tcW w:w="293" w:type="dxa"/>
            <w:tcBorders>
              <w:right w:val="single" w:sz="4" w:space="0" w:color="auto"/>
            </w:tcBorders>
            <w:shd w:val="clear" w:color="auto" w:fill="auto"/>
          </w:tcPr>
          <w:p w14:paraId="6D840D0A" w14:textId="77777777" w:rsidR="00B10EBA" w:rsidRPr="00866902" w:rsidRDefault="00B10EBA" w:rsidP="008C7B31"/>
        </w:tc>
        <w:tc>
          <w:tcPr>
            <w:tcW w:w="2195" w:type="dxa"/>
            <w:tcBorders>
              <w:left w:val="single" w:sz="4" w:space="0" w:color="auto"/>
              <w:bottom w:val="single" w:sz="4" w:space="0" w:color="auto"/>
              <w:right w:val="single" w:sz="4" w:space="0" w:color="auto"/>
            </w:tcBorders>
            <w:shd w:val="clear" w:color="auto" w:fill="F2F2F2"/>
            <w:vAlign w:val="bottom"/>
          </w:tcPr>
          <w:p w14:paraId="7DF52C05" w14:textId="77777777" w:rsidR="00B10EBA" w:rsidRPr="00633E1E" w:rsidRDefault="00B10EBA" w:rsidP="008C7B31">
            <w:pPr>
              <w:rPr>
                <w:rFonts w:ascii="Calibri" w:hAnsi="Calibri" w:cs="Calibri"/>
                <w:bCs/>
                <w:color w:val="000000"/>
                <w:sz w:val="22"/>
                <w:lang w:eastAsia="fr-FR"/>
              </w:rPr>
            </w:pPr>
            <w:r w:rsidRPr="00633E1E">
              <w:rPr>
                <w:rFonts w:ascii="Calibri" w:hAnsi="Calibri" w:cs="Calibri"/>
                <w:bCs/>
                <w:color w:val="000000"/>
                <w:sz w:val="22"/>
                <w:lang w:eastAsia="fr-FR"/>
              </w:rPr>
              <w:t>Téléphone</w:t>
            </w:r>
          </w:p>
        </w:tc>
        <w:tc>
          <w:tcPr>
            <w:tcW w:w="6694"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41A6B187" w14:textId="77777777" w:rsidR="00B10EBA" w:rsidRPr="00633E1E" w:rsidRDefault="00B10EBA" w:rsidP="008C7B31">
            <w:pPr>
              <w:rPr>
                <w:rFonts w:ascii="Calibri" w:hAnsi="Calibri" w:cs="Calibri"/>
                <w:color w:val="000000"/>
                <w:sz w:val="22"/>
                <w:lang w:eastAsia="fr-FR"/>
              </w:rPr>
            </w:pPr>
          </w:p>
        </w:tc>
      </w:tr>
      <w:tr w:rsidR="006413A9" w:rsidRPr="00866902" w14:paraId="15E5F21B" w14:textId="77777777" w:rsidTr="00633E1E">
        <w:trPr>
          <w:trHeight w:val="467"/>
        </w:trPr>
        <w:tc>
          <w:tcPr>
            <w:tcW w:w="293" w:type="dxa"/>
            <w:tcBorders>
              <w:right w:val="single" w:sz="4" w:space="0" w:color="auto"/>
            </w:tcBorders>
            <w:shd w:val="clear" w:color="auto" w:fill="auto"/>
          </w:tcPr>
          <w:p w14:paraId="0CC9D4FB" w14:textId="77777777" w:rsidR="006413A9" w:rsidRPr="00866902" w:rsidRDefault="006413A9" w:rsidP="008C7B31"/>
        </w:tc>
        <w:tc>
          <w:tcPr>
            <w:tcW w:w="2195" w:type="dxa"/>
            <w:tcBorders>
              <w:left w:val="single" w:sz="4" w:space="0" w:color="auto"/>
              <w:bottom w:val="single" w:sz="4" w:space="0" w:color="auto"/>
              <w:right w:val="single" w:sz="4" w:space="0" w:color="auto"/>
            </w:tcBorders>
            <w:shd w:val="clear" w:color="auto" w:fill="F2F2F2"/>
            <w:vAlign w:val="bottom"/>
          </w:tcPr>
          <w:p w14:paraId="35FC5D34" w14:textId="77777777" w:rsidR="006413A9" w:rsidRPr="00633E1E" w:rsidRDefault="006413A9" w:rsidP="008C7B31">
            <w:pPr>
              <w:rPr>
                <w:rFonts w:ascii="Calibri" w:hAnsi="Calibri" w:cs="Calibri"/>
                <w:bCs/>
                <w:color w:val="000000"/>
                <w:sz w:val="22"/>
                <w:lang w:eastAsia="fr-FR"/>
              </w:rPr>
            </w:pPr>
            <w:r w:rsidRPr="00633E1E">
              <w:rPr>
                <w:rFonts w:ascii="Calibri" w:hAnsi="Calibri" w:cs="Calibri"/>
                <w:bCs/>
                <w:color w:val="000000"/>
                <w:sz w:val="22"/>
                <w:lang w:eastAsia="fr-FR"/>
              </w:rPr>
              <w:t>Adresse mail</w:t>
            </w:r>
          </w:p>
        </w:tc>
        <w:tc>
          <w:tcPr>
            <w:tcW w:w="6694"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2D905A53" w14:textId="77777777" w:rsidR="006413A9" w:rsidRPr="00633E1E" w:rsidRDefault="006413A9" w:rsidP="008C7B31">
            <w:pPr>
              <w:rPr>
                <w:rFonts w:ascii="Calibri" w:hAnsi="Calibri" w:cs="Calibri"/>
                <w:color w:val="000000"/>
                <w:sz w:val="22"/>
                <w:lang w:eastAsia="fr-FR"/>
              </w:rPr>
            </w:pPr>
          </w:p>
        </w:tc>
      </w:tr>
      <w:tr w:rsidR="00B10EBA" w14:paraId="6D4B2E5B" w14:textId="77777777" w:rsidTr="00633E1E">
        <w:trPr>
          <w:trHeight w:val="441"/>
        </w:trPr>
        <w:tc>
          <w:tcPr>
            <w:tcW w:w="293" w:type="dxa"/>
            <w:shd w:val="clear" w:color="auto" w:fill="auto"/>
          </w:tcPr>
          <w:p w14:paraId="3185A204" w14:textId="77777777" w:rsidR="00B10EBA" w:rsidRDefault="00B10EBA" w:rsidP="008C7B31"/>
        </w:tc>
        <w:tc>
          <w:tcPr>
            <w:tcW w:w="2195" w:type="dxa"/>
            <w:tcBorders>
              <w:top w:val="single" w:sz="4" w:space="0" w:color="auto"/>
              <w:bottom w:val="single" w:sz="4" w:space="0" w:color="auto"/>
            </w:tcBorders>
            <w:shd w:val="clear" w:color="auto" w:fill="F2F2F2"/>
            <w:vAlign w:val="bottom"/>
          </w:tcPr>
          <w:p w14:paraId="6EA553BC" w14:textId="77777777" w:rsidR="00B10EBA" w:rsidRDefault="00B10EBA" w:rsidP="008C7B31">
            <w:r w:rsidRPr="00633E1E">
              <w:rPr>
                <w:rFonts w:ascii="Calibri" w:hAnsi="Calibri" w:cs="Calibri"/>
                <w:b/>
                <w:bCs/>
                <w:color w:val="000000"/>
                <w:sz w:val="22"/>
                <w:lang w:eastAsia="fr-FR"/>
              </w:rPr>
              <w:t>Contact principal</w:t>
            </w:r>
          </w:p>
        </w:tc>
        <w:tc>
          <w:tcPr>
            <w:tcW w:w="6694" w:type="dxa"/>
            <w:gridSpan w:val="3"/>
            <w:tcBorders>
              <w:top w:val="single" w:sz="4" w:space="0" w:color="auto"/>
              <w:bottom w:val="single" w:sz="4" w:space="0" w:color="auto"/>
            </w:tcBorders>
            <w:shd w:val="clear" w:color="auto" w:fill="auto"/>
            <w:vAlign w:val="bottom"/>
          </w:tcPr>
          <w:p w14:paraId="578A3CCB" w14:textId="77777777" w:rsidR="00B10EBA" w:rsidRDefault="00B10EBA" w:rsidP="008C7B31">
            <w:r w:rsidRPr="00633E1E">
              <w:rPr>
                <w:rFonts w:ascii="Calibri" w:hAnsi="Calibri" w:cs="Calibri"/>
                <w:color w:val="000000"/>
                <w:sz w:val="22"/>
                <w:lang w:eastAsia="fr-FR"/>
              </w:rPr>
              <w:t>(Responsable du marché)</w:t>
            </w:r>
          </w:p>
        </w:tc>
      </w:tr>
      <w:tr w:rsidR="00BE3041" w14:paraId="6A43C581" w14:textId="77777777" w:rsidTr="00633E1E">
        <w:trPr>
          <w:trHeight w:val="467"/>
        </w:trPr>
        <w:tc>
          <w:tcPr>
            <w:tcW w:w="293" w:type="dxa"/>
            <w:tcBorders>
              <w:right w:val="single" w:sz="4" w:space="0" w:color="auto"/>
            </w:tcBorders>
            <w:shd w:val="clear" w:color="auto" w:fill="auto"/>
          </w:tcPr>
          <w:p w14:paraId="783E4780" w14:textId="77777777" w:rsidR="00B10EBA" w:rsidRDefault="00B10EBA" w:rsidP="008C7B31"/>
        </w:tc>
        <w:tc>
          <w:tcPr>
            <w:tcW w:w="2195" w:type="dxa"/>
            <w:tcBorders>
              <w:top w:val="single" w:sz="4" w:space="0" w:color="auto"/>
              <w:left w:val="single" w:sz="4" w:space="0" w:color="auto"/>
              <w:bottom w:val="single" w:sz="4" w:space="0" w:color="auto"/>
              <w:right w:val="single" w:sz="4" w:space="0" w:color="auto"/>
            </w:tcBorders>
            <w:shd w:val="clear" w:color="auto" w:fill="F2F2F2"/>
            <w:vAlign w:val="bottom"/>
          </w:tcPr>
          <w:p w14:paraId="0849EFD1" w14:textId="77777777" w:rsidR="00B10EBA" w:rsidRDefault="00B10EBA" w:rsidP="00633E1E">
            <w:pPr>
              <w:jc w:val="right"/>
            </w:pPr>
            <w:r w:rsidRPr="00633E1E">
              <w:rPr>
                <w:rFonts w:ascii="Calibri" w:hAnsi="Calibri" w:cs="Calibri"/>
                <w:sz w:val="22"/>
                <w:lang w:eastAsia="fr-FR"/>
              </w:rPr>
              <w:t>NOM</w:t>
            </w:r>
          </w:p>
        </w:tc>
        <w:tc>
          <w:tcPr>
            <w:tcW w:w="6694" w:type="dxa"/>
            <w:gridSpan w:val="3"/>
            <w:tcBorders>
              <w:top w:val="single" w:sz="4" w:space="0" w:color="auto"/>
              <w:left w:val="single" w:sz="4" w:space="0" w:color="auto"/>
              <w:bottom w:val="single" w:sz="4" w:space="0" w:color="auto"/>
              <w:right w:val="single" w:sz="4" w:space="0" w:color="auto"/>
            </w:tcBorders>
            <w:shd w:val="clear" w:color="auto" w:fill="auto"/>
          </w:tcPr>
          <w:p w14:paraId="1781D136" w14:textId="77777777" w:rsidR="00B10EBA" w:rsidRDefault="00B10EBA" w:rsidP="008C7B31"/>
        </w:tc>
      </w:tr>
      <w:tr w:rsidR="00BE3041" w14:paraId="1225D958" w14:textId="77777777" w:rsidTr="00633E1E">
        <w:trPr>
          <w:trHeight w:val="441"/>
        </w:trPr>
        <w:tc>
          <w:tcPr>
            <w:tcW w:w="293" w:type="dxa"/>
            <w:tcBorders>
              <w:right w:val="single" w:sz="4" w:space="0" w:color="auto"/>
            </w:tcBorders>
            <w:shd w:val="clear" w:color="auto" w:fill="auto"/>
          </w:tcPr>
          <w:p w14:paraId="44FCCB3E" w14:textId="77777777" w:rsidR="00B10EBA" w:rsidRDefault="00B10EBA" w:rsidP="008C7B31"/>
        </w:tc>
        <w:tc>
          <w:tcPr>
            <w:tcW w:w="2195" w:type="dxa"/>
            <w:tcBorders>
              <w:top w:val="single" w:sz="4" w:space="0" w:color="auto"/>
              <w:left w:val="single" w:sz="4" w:space="0" w:color="auto"/>
              <w:bottom w:val="single" w:sz="4" w:space="0" w:color="auto"/>
              <w:right w:val="single" w:sz="4" w:space="0" w:color="auto"/>
            </w:tcBorders>
            <w:shd w:val="clear" w:color="auto" w:fill="F2F2F2"/>
            <w:vAlign w:val="bottom"/>
          </w:tcPr>
          <w:p w14:paraId="310DDA26" w14:textId="77777777" w:rsidR="00B10EBA" w:rsidRDefault="00B10EBA" w:rsidP="00633E1E">
            <w:pPr>
              <w:jc w:val="right"/>
            </w:pPr>
            <w:r w:rsidRPr="00633E1E">
              <w:rPr>
                <w:rFonts w:ascii="Calibri" w:hAnsi="Calibri" w:cs="Calibri"/>
                <w:sz w:val="22"/>
                <w:lang w:eastAsia="fr-FR"/>
              </w:rPr>
              <w:t>Prénom</w:t>
            </w:r>
          </w:p>
        </w:tc>
        <w:tc>
          <w:tcPr>
            <w:tcW w:w="6694" w:type="dxa"/>
            <w:gridSpan w:val="3"/>
            <w:tcBorders>
              <w:top w:val="single" w:sz="4" w:space="0" w:color="auto"/>
              <w:left w:val="single" w:sz="4" w:space="0" w:color="auto"/>
              <w:bottom w:val="single" w:sz="4" w:space="0" w:color="auto"/>
              <w:right w:val="single" w:sz="4" w:space="0" w:color="auto"/>
            </w:tcBorders>
            <w:shd w:val="clear" w:color="auto" w:fill="auto"/>
          </w:tcPr>
          <w:p w14:paraId="7B76A85C" w14:textId="77777777" w:rsidR="00B10EBA" w:rsidRDefault="00B10EBA" w:rsidP="008C7B31"/>
        </w:tc>
      </w:tr>
      <w:tr w:rsidR="00BE3041" w14:paraId="5DDB19BC" w14:textId="77777777" w:rsidTr="00633E1E">
        <w:trPr>
          <w:trHeight w:val="467"/>
        </w:trPr>
        <w:tc>
          <w:tcPr>
            <w:tcW w:w="293" w:type="dxa"/>
            <w:tcBorders>
              <w:right w:val="single" w:sz="4" w:space="0" w:color="auto"/>
            </w:tcBorders>
            <w:shd w:val="clear" w:color="auto" w:fill="auto"/>
          </w:tcPr>
          <w:p w14:paraId="510FCBA0" w14:textId="77777777" w:rsidR="00B10EBA" w:rsidRDefault="00B10EBA" w:rsidP="008C7B31"/>
        </w:tc>
        <w:tc>
          <w:tcPr>
            <w:tcW w:w="2195" w:type="dxa"/>
            <w:tcBorders>
              <w:top w:val="single" w:sz="4" w:space="0" w:color="auto"/>
              <w:left w:val="single" w:sz="4" w:space="0" w:color="auto"/>
              <w:bottom w:val="single" w:sz="4" w:space="0" w:color="auto"/>
              <w:right w:val="single" w:sz="4" w:space="0" w:color="auto"/>
            </w:tcBorders>
            <w:shd w:val="clear" w:color="auto" w:fill="F2F2F2"/>
            <w:vAlign w:val="bottom"/>
          </w:tcPr>
          <w:p w14:paraId="66039DFA" w14:textId="77777777" w:rsidR="00B10EBA" w:rsidRDefault="00B10EBA" w:rsidP="00633E1E">
            <w:pPr>
              <w:jc w:val="right"/>
            </w:pPr>
            <w:r w:rsidRPr="00633E1E">
              <w:rPr>
                <w:rFonts w:ascii="Calibri" w:hAnsi="Calibri" w:cs="Calibri"/>
                <w:sz w:val="22"/>
                <w:lang w:eastAsia="fr-FR"/>
              </w:rPr>
              <w:t>Qualité</w:t>
            </w:r>
          </w:p>
        </w:tc>
        <w:tc>
          <w:tcPr>
            <w:tcW w:w="6694" w:type="dxa"/>
            <w:gridSpan w:val="3"/>
            <w:tcBorders>
              <w:top w:val="single" w:sz="4" w:space="0" w:color="auto"/>
              <w:left w:val="single" w:sz="4" w:space="0" w:color="auto"/>
              <w:bottom w:val="single" w:sz="4" w:space="0" w:color="auto"/>
              <w:right w:val="single" w:sz="4" w:space="0" w:color="auto"/>
            </w:tcBorders>
            <w:shd w:val="clear" w:color="auto" w:fill="auto"/>
          </w:tcPr>
          <w:p w14:paraId="33D06C64" w14:textId="77777777" w:rsidR="00B10EBA" w:rsidRDefault="00B10EBA" w:rsidP="008C7B31"/>
        </w:tc>
      </w:tr>
      <w:tr w:rsidR="00BE3041" w14:paraId="64D26912" w14:textId="77777777" w:rsidTr="00633E1E">
        <w:trPr>
          <w:trHeight w:val="467"/>
        </w:trPr>
        <w:tc>
          <w:tcPr>
            <w:tcW w:w="293" w:type="dxa"/>
            <w:tcBorders>
              <w:right w:val="single" w:sz="4" w:space="0" w:color="auto"/>
            </w:tcBorders>
            <w:shd w:val="clear" w:color="auto" w:fill="auto"/>
          </w:tcPr>
          <w:p w14:paraId="3977203B" w14:textId="77777777" w:rsidR="00B10EBA" w:rsidRDefault="00B10EBA" w:rsidP="008C7B31"/>
        </w:tc>
        <w:tc>
          <w:tcPr>
            <w:tcW w:w="2195" w:type="dxa"/>
            <w:tcBorders>
              <w:top w:val="single" w:sz="4" w:space="0" w:color="auto"/>
              <w:left w:val="single" w:sz="4" w:space="0" w:color="auto"/>
              <w:bottom w:val="single" w:sz="4" w:space="0" w:color="auto"/>
              <w:right w:val="single" w:sz="4" w:space="0" w:color="auto"/>
            </w:tcBorders>
            <w:shd w:val="clear" w:color="auto" w:fill="F2F2F2"/>
            <w:vAlign w:val="bottom"/>
          </w:tcPr>
          <w:p w14:paraId="2A1C5698" w14:textId="77777777" w:rsidR="00B10EBA" w:rsidRDefault="00B10EBA" w:rsidP="00633E1E">
            <w:pPr>
              <w:jc w:val="right"/>
            </w:pPr>
            <w:r w:rsidRPr="00633E1E">
              <w:rPr>
                <w:rFonts w:ascii="Calibri" w:hAnsi="Calibri" w:cs="Calibri"/>
                <w:sz w:val="22"/>
                <w:lang w:eastAsia="fr-FR"/>
              </w:rPr>
              <w:t>Adresse mail</w:t>
            </w:r>
          </w:p>
        </w:tc>
        <w:tc>
          <w:tcPr>
            <w:tcW w:w="6694" w:type="dxa"/>
            <w:gridSpan w:val="3"/>
            <w:tcBorders>
              <w:top w:val="single" w:sz="4" w:space="0" w:color="auto"/>
              <w:left w:val="single" w:sz="4" w:space="0" w:color="auto"/>
              <w:bottom w:val="single" w:sz="4" w:space="0" w:color="auto"/>
              <w:right w:val="single" w:sz="4" w:space="0" w:color="auto"/>
            </w:tcBorders>
            <w:shd w:val="clear" w:color="auto" w:fill="auto"/>
          </w:tcPr>
          <w:p w14:paraId="1C32D2EC" w14:textId="77777777" w:rsidR="00B10EBA" w:rsidRDefault="00B10EBA" w:rsidP="008C7B31"/>
        </w:tc>
      </w:tr>
    </w:tbl>
    <w:p w14:paraId="7715C05C" w14:textId="77777777" w:rsidR="00B10EBA" w:rsidRDefault="00B10EBA" w:rsidP="00B10EBA"/>
    <w:tbl>
      <w:tblPr>
        <w:tblW w:w="0" w:type="auto"/>
        <w:tblInd w:w="250" w:type="dxa"/>
        <w:tblLook w:val="04A0" w:firstRow="1" w:lastRow="0" w:firstColumn="1" w:lastColumn="0" w:noHBand="0" w:noVBand="1"/>
      </w:tblPr>
      <w:tblGrid>
        <w:gridCol w:w="293"/>
        <w:gridCol w:w="2194"/>
        <w:gridCol w:w="1609"/>
        <w:gridCol w:w="1609"/>
        <w:gridCol w:w="3476"/>
      </w:tblGrid>
      <w:tr w:rsidR="00B10EBA" w:rsidRPr="00765BFB" w14:paraId="6EC4E2C9" w14:textId="77777777" w:rsidTr="00633E1E">
        <w:trPr>
          <w:trHeight w:val="396"/>
        </w:trPr>
        <w:tc>
          <w:tcPr>
            <w:tcW w:w="293" w:type="dxa"/>
            <w:shd w:val="clear" w:color="auto" w:fill="F2F2F2"/>
          </w:tcPr>
          <w:p w14:paraId="18818E0C" w14:textId="77777777" w:rsidR="00B10EBA" w:rsidRPr="00633E1E" w:rsidRDefault="00B10EBA" w:rsidP="008C7B31">
            <w:pPr>
              <w:rPr>
                <w:b/>
              </w:rPr>
            </w:pPr>
          </w:p>
        </w:tc>
        <w:tc>
          <w:tcPr>
            <w:tcW w:w="8888" w:type="dxa"/>
            <w:gridSpan w:val="4"/>
            <w:tcBorders>
              <w:bottom w:val="single" w:sz="4" w:space="0" w:color="auto"/>
            </w:tcBorders>
            <w:shd w:val="clear" w:color="auto" w:fill="F2F2F2"/>
            <w:vAlign w:val="bottom"/>
          </w:tcPr>
          <w:p w14:paraId="3D332951" w14:textId="77777777" w:rsidR="00B10EBA" w:rsidRPr="00633E1E" w:rsidRDefault="00B10EBA" w:rsidP="00B10EBA">
            <w:pPr>
              <w:rPr>
                <w:b/>
              </w:rPr>
            </w:pPr>
            <w:r w:rsidRPr="00633E1E">
              <w:rPr>
                <w:b/>
              </w:rPr>
              <w:t>6</w:t>
            </w:r>
            <w:r w:rsidRPr="00633E1E">
              <w:rPr>
                <w:b/>
                <w:vertAlign w:val="superscript"/>
              </w:rPr>
              <w:t>ème</w:t>
            </w:r>
            <w:r w:rsidRPr="00633E1E">
              <w:rPr>
                <w:b/>
              </w:rPr>
              <w:t xml:space="preserve"> Contractant / Personne Physique ou Morale</w:t>
            </w:r>
          </w:p>
        </w:tc>
      </w:tr>
      <w:tr w:rsidR="00BE3041" w:rsidRPr="00765BFB" w14:paraId="2D46B1B0" w14:textId="77777777" w:rsidTr="00633E1E">
        <w:trPr>
          <w:trHeight w:val="421"/>
        </w:trPr>
        <w:tc>
          <w:tcPr>
            <w:tcW w:w="293" w:type="dxa"/>
            <w:tcBorders>
              <w:right w:val="single" w:sz="4" w:space="0" w:color="auto"/>
            </w:tcBorders>
            <w:shd w:val="clear" w:color="auto" w:fill="F2F2F2"/>
          </w:tcPr>
          <w:p w14:paraId="123D3B79" w14:textId="77777777" w:rsidR="00B10EBA" w:rsidRPr="00633E1E" w:rsidRDefault="00B10EBA" w:rsidP="008C7B31">
            <w:pPr>
              <w:rPr>
                <w:rFonts w:ascii="Calibri" w:hAnsi="Calibri" w:cs="Calibri"/>
                <w:bCs/>
                <w:sz w:val="22"/>
                <w:lang w:eastAsia="fr-FR"/>
              </w:rPr>
            </w:pPr>
          </w:p>
        </w:tc>
        <w:tc>
          <w:tcPr>
            <w:tcW w:w="2194" w:type="dxa"/>
            <w:tcBorders>
              <w:top w:val="single" w:sz="4" w:space="0" w:color="auto"/>
              <w:left w:val="single" w:sz="4" w:space="0" w:color="auto"/>
              <w:bottom w:val="single" w:sz="4" w:space="0" w:color="auto"/>
              <w:right w:val="single" w:sz="4" w:space="0" w:color="auto"/>
            </w:tcBorders>
            <w:shd w:val="clear" w:color="auto" w:fill="F2F2F2"/>
            <w:vAlign w:val="bottom"/>
          </w:tcPr>
          <w:p w14:paraId="521F4D93" w14:textId="77777777" w:rsidR="00B10EBA" w:rsidRPr="00765BFB" w:rsidRDefault="00B10EBA" w:rsidP="008C7B31">
            <w:r w:rsidRPr="00633E1E">
              <w:rPr>
                <w:rFonts w:ascii="Calibri" w:hAnsi="Calibri" w:cs="Calibri"/>
                <w:bCs/>
                <w:sz w:val="22"/>
                <w:lang w:eastAsia="fr-FR"/>
              </w:rPr>
              <w:t>Raison sociale</w:t>
            </w:r>
          </w:p>
        </w:tc>
        <w:tc>
          <w:tcPr>
            <w:tcW w:w="6694" w:type="dxa"/>
            <w:gridSpan w:val="3"/>
            <w:tcBorders>
              <w:top w:val="single" w:sz="4" w:space="0" w:color="auto"/>
              <w:left w:val="single" w:sz="4" w:space="0" w:color="auto"/>
              <w:bottom w:val="single" w:sz="4" w:space="0" w:color="auto"/>
              <w:right w:val="single" w:sz="4" w:space="0" w:color="auto"/>
            </w:tcBorders>
            <w:shd w:val="clear" w:color="auto" w:fill="auto"/>
          </w:tcPr>
          <w:p w14:paraId="15EFD839" w14:textId="77777777" w:rsidR="00B10EBA" w:rsidRPr="00765BFB" w:rsidRDefault="00B10EBA" w:rsidP="008C7B31"/>
        </w:tc>
      </w:tr>
      <w:tr w:rsidR="006413A9" w14:paraId="420979EE" w14:textId="77777777" w:rsidTr="00633E1E">
        <w:trPr>
          <w:trHeight w:val="446"/>
        </w:trPr>
        <w:tc>
          <w:tcPr>
            <w:tcW w:w="293" w:type="dxa"/>
            <w:tcBorders>
              <w:right w:val="single" w:sz="4" w:space="0" w:color="auto"/>
            </w:tcBorders>
            <w:shd w:val="clear" w:color="auto" w:fill="F2F2F2"/>
          </w:tcPr>
          <w:p w14:paraId="0C1B8282" w14:textId="77777777" w:rsidR="006413A9" w:rsidRPr="00633E1E" w:rsidRDefault="006413A9" w:rsidP="008C7B31">
            <w:pPr>
              <w:rPr>
                <w:rFonts w:ascii="Calibri" w:hAnsi="Calibri" w:cs="Calibri"/>
                <w:sz w:val="22"/>
                <w:lang w:eastAsia="fr-FR"/>
              </w:rPr>
            </w:pPr>
          </w:p>
        </w:tc>
        <w:tc>
          <w:tcPr>
            <w:tcW w:w="2194" w:type="dxa"/>
            <w:tcBorders>
              <w:top w:val="single" w:sz="4" w:space="0" w:color="auto"/>
              <w:left w:val="single" w:sz="4" w:space="0" w:color="auto"/>
              <w:bottom w:val="single" w:sz="4" w:space="0" w:color="auto"/>
              <w:right w:val="single" w:sz="4" w:space="0" w:color="auto"/>
            </w:tcBorders>
            <w:shd w:val="clear" w:color="auto" w:fill="F2F2F2"/>
            <w:vAlign w:val="bottom"/>
          </w:tcPr>
          <w:p w14:paraId="166A7957" w14:textId="77777777" w:rsidR="006413A9" w:rsidRDefault="006413A9" w:rsidP="008C7B31">
            <w:r w:rsidRPr="00633E1E">
              <w:rPr>
                <w:rFonts w:ascii="Calibri" w:hAnsi="Calibri" w:cs="Calibri"/>
                <w:sz w:val="22"/>
                <w:lang w:eastAsia="fr-FR"/>
              </w:rPr>
              <w:t>Forme juridique</w:t>
            </w:r>
          </w:p>
        </w:tc>
        <w:tc>
          <w:tcPr>
            <w:tcW w:w="6694" w:type="dxa"/>
            <w:gridSpan w:val="3"/>
            <w:tcBorders>
              <w:top w:val="single" w:sz="4" w:space="0" w:color="auto"/>
              <w:left w:val="single" w:sz="4" w:space="0" w:color="auto"/>
              <w:bottom w:val="single" w:sz="4" w:space="0" w:color="auto"/>
              <w:right w:val="single" w:sz="4" w:space="0" w:color="auto"/>
            </w:tcBorders>
            <w:shd w:val="clear" w:color="auto" w:fill="auto"/>
          </w:tcPr>
          <w:p w14:paraId="0DBDB65B" w14:textId="77777777" w:rsidR="006413A9" w:rsidRDefault="006413A9" w:rsidP="008C7B31"/>
        </w:tc>
      </w:tr>
      <w:tr w:rsidR="00BE3041" w14:paraId="62CC2F93" w14:textId="77777777" w:rsidTr="00633E1E">
        <w:trPr>
          <w:trHeight w:val="421"/>
        </w:trPr>
        <w:tc>
          <w:tcPr>
            <w:tcW w:w="293" w:type="dxa"/>
            <w:tcBorders>
              <w:right w:val="single" w:sz="4" w:space="0" w:color="auto"/>
            </w:tcBorders>
            <w:shd w:val="clear" w:color="auto" w:fill="F2F2F2"/>
          </w:tcPr>
          <w:p w14:paraId="00977422" w14:textId="77777777" w:rsidR="00B10EBA" w:rsidRPr="00633E1E" w:rsidRDefault="00B10EBA" w:rsidP="008C7B31">
            <w:pPr>
              <w:rPr>
                <w:rFonts w:ascii="Calibri" w:hAnsi="Calibri" w:cs="Calibri"/>
                <w:sz w:val="22"/>
                <w:lang w:eastAsia="fr-FR"/>
              </w:rPr>
            </w:pPr>
          </w:p>
        </w:tc>
        <w:tc>
          <w:tcPr>
            <w:tcW w:w="2194" w:type="dxa"/>
            <w:tcBorders>
              <w:top w:val="single" w:sz="4" w:space="0" w:color="auto"/>
              <w:left w:val="single" w:sz="4" w:space="0" w:color="auto"/>
              <w:bottom w:val="single" w:sz="4" w:space="0" w:color="auto"/>
              <w:right w:val="single" w:sz="4" w:space="0" w:color="auto"/>
            </w:tcBorders>
            <w:shd w:val="clear" w:color="auto" w:fill="F2F2F2"/>
            <w:vAlign w:val="bottom"/>
          </w:tcPr>
          <w:p w14:paraId="4D4EF991" w14:textId="77777777" w:rsidR="00B10EBA" w:rsidRPr="00633E1E" w:rsidRDefault="00B10EBA" w:rsidP="008C7B31">
            <w:pPr>
              <w:rPr>
                <w:rFonts w:ascii="Calibri" w:hAnsi="Calibri" w:cs="Calibri"/>
                <w:sz w:val="22"/>
                <w:lang w:eastAsia="fr-FR"/>
              </w:rPr>
            </w:pPr>
            <w:r w:rsidRPr="00633E1E">
              <w:rPr>
                <w:rFonts w:ascii="Calibri" w:hAnsi="Calibri" w:cs="Calibri"/>
                <w:sz w:val="22"/>
                <w:lang w:eastAsia="fr-FR"/>
              </w:rPr>
              <w:t>Code APE</w:t>
            </w:r>
          </w:p>
        </w:tc>
        <w:tc>
          <w:tcPr>
            <w:tcW w:w="6694" w:type="dxa"/>
            <w:gridSpan w:val="3"/>
            <w:tcBorders>
              <w:top w:val="single" w:sz="4" w:space="0" w:color="auto"/>
              <w:left w:val="single" w:sz="4" w:space="0" w:color="auto"/>
              <w:bottom w:val="single" w:sz="4" w:space="0" w:color="auto"/>
              <w:right w:val="single" w:sz="4" w:space="0" w:color="auto"/>
            </w:tcBorders>
            <w:shd w:val="clear" w:color="auto" w:fill="auto"/>
          </w:tcPr>
          <w:p w14:paraId="69C918E0" w14:textId="77777777" w:rsidR="00B10EBA" w:rsidRDefault="00B10EBA" w:rsidP="008C7B31"/>
        </w:tc>
      </w:tr>
      <w:tr w:rsidR="00BE3041" w14:paraId="2252021B" w14:textId="77777777" w:rsidTr="00633E1E">
        <w:trPr>
          <w:trHeight w:val="446"/>
        </w:trPr>
        <w:tc>
          <w:tcPr>
            <w:tcW w:w="293" w:type="dxa"/>
            <w:tcBorders>
              <w:right w:val="single" w:sz="4" w:space="0" w:color="auto"/>
            </w:tcBorders>
            <w:shd w:val="clear" w:color="auto" w:fill="F2F2F2"/>
          </w:tcPr>
          <w:p w14:paraId="4E4A1150" w14:textId="77777777" w:rsidR="00B10EBA" w:rsidRPr="00633E1E" w:rsidRDefault="00B10EBA" w:rsidP="008C7B31">
            <w:pPr>
              <w:rPr>
                <w:rFonts w:ascii="Calibri" w:hAnsi="Calibri" w:cs="Calibri"/>
                <w:sz w:val="22"/>
                <w:lang w:eastAsia="fr-FR"/>
              </w:rPr>
            </w:pPr>
          </w:p>
        </w:tc>
        <w:tc>
          <w:tcPr>
            <w:tcW w:w="2194" w:type="dxa"/>
            <w:tcBorders>
              <w:top w:val="single" w:sz="4" w:space="0" w:color="auto"/>
              <w:left w:val="single" w:sz="4" w:space="0" w:color="auto"/>
              <w:bottom w:val="single" w:sz="4" w:space="0" w:color="auto"/>
              <w:right w:val="single" w:sz="4" w:space="0" w:color="auto"/>
            </w:tcBorders>
            <w:shd w:val="clear" w:color="auto" w:fill="F2F2F2"/>
            <w:vAlign w:val="bottom"/>
          </w:tcPr>
          <w:p w14:paraId="0A870E05" w14:textId="77777777" w:rsidR="00B10EBA" w:rsidRDefault="00B10EBA" w:rsidP="008C7B31">
            <w:r w:rsidRPr="00633E1E">
              <w:rPr>
                <w:rFonts w:ascii="Calibri" w:hAnsi="Calibri" w:cs="Calibri"/>
                <w:sz w:val="22"/>
                <w:lang w:eastAsia="fr-FR"/>
              </w:rPr>
              <w:t>Siret</w:t>
            </w:r>
          </w:p>
        </w:tc>
        <w:tc>
          <w:tcPr>
            <w:tcW w:w="1609" w:type="dxa"/>
            <w:tcBorders>
              <w:top w:val="single" w:sz="4" w:space="0" w:color="auto"/>
              <w:left w:val="single" w:sz="4" w:space="0" w:color="auto"/>
              <w:bottom w:val="single" w:sz="4" w:space="0" w:color="auto"/>
              <w:right w:val="single" w:sz="4" w:space="0" w:color="auto"/>
            </w:tcBorders>
            <w:shd w:val="clear" w:color="auto" w:fill="auto"/>
          </w:tcPr>
          <w:p w14:paraId="7A319521" w14:textId="77777777" w:rsidR="00B10EBA" w:rsidRDefault="00B10EBA" w:rsidP="008C7B31"/>
        </w:tc>
        <w:tc>
          <w:tcPr>
            <w:tcW w:w="1609" w:type="dxa"/>
            <w:tcBorders>
              <w:top w:val="single" w:sz="4" w:space="0" w:color="auto"/>
              <w:left w:val="single" w:sz="4" w:space="0" w:color="auto"/>
              <w:bottom w:val="single" w:sz="4" w:space="0" w:color="auto"/>
              <w:right w:val="single" w:sz="4" w:space="0" w:color="auto"/>
            </w:tcBorders>
            <w:shd w:val="clear" w:color="auto" w:fill="auto"/>
          </w:tcPr>
          <w:p w14:paraId="5B32FF7C" w14:textId="77777777" w:rsidR="00B10EBA" w:rsidRDefault="00B10EBA" w:rsidP="008C7B31"/>
        </w:tc>
        <w:tc>
          <w:tcPr>
            <w:tcW w:w="3476" w:type="dxa"/>
            <w:tcBorders>
              <w:top w:val="single" w:sz="4" w:space="0" w:color="auto"/>
              <w:left w:val="single" w:sz="4" w:space="0" w:color="auto"/>
              <w:bottom w:val="single" w:sz="4" w:space="0" w:color="auto"/>
              <w:right w:val="single" w:sz="4" w:space="0" w:color="auto"/>
            </w:tcBorders>
            <w:shd w:val="clear" w:color="auto" w:fill="auto"/>
          </w:tcPr>
          <w:p w14:paraId="4E80127C" w14:textId="77777777" w:rsidR="00B10EBA" w:rsidRDefault="00B10EBA" w:rsidP="008C7B31"/>
        </w:tc>
      </w:tr>
      <w:tr w:rsidR="00B10EBA" w14:paraId="258B4F69" w14:textId="77777777" w:rsidTr="00633E1E">
        <w:trPr>
          <w:trHeight w:val="371"/>
        </w:trPr>
        <w:tc>
          <w:tcPr>
            <w:tcW w:w="293" w:type="dxa"/>
            <w:shd w:val="clear" w:color="auto" w:fill="auto"/>
          </w:tcPr>
          <w:p w14:paraId="3F277E3B" w14:textId="77777777" w:rsidR="00B10EBA" w:rsidRDefault="00B10EBA" w:rsidP="008C7B31"/>
        </w:tc>
        <w:tc>
          <w:tcPr>
            <w:tcW w:w="2194" w:type="dxa"/>
            <w:tcBorders>
              <w:top w:val="single" w:sz="4" w:space="0" w:color="auto"/>
              <w:bottom w:val="single" w:sz="4" w:space="0" w:color="auto"/>
            </w:tcBorders>
            <w:shd w:val="clear" w:color="auto" w:fill="auto"/>
            <w:vAlign w:val="bottom"/>
          </w:tcPr>
          <w:p w14:paraId="69226EA7" w14:textId="77777777" w:rsidR="00B10EBA" w:rsidRDefault="00B10EBA" w:rsidP="008C7B31"/>
        </w:tc>
        <w:tc>
          <w:tcPr>
            <w:tcW w:w="6694" w:type="dxa"/>
            <w:gridSpan w:val="3"/>
            <w:tcBorders>
              <w:top w:val="single" w:sz="4" w:space="0" w:color="auto"/>
              <w:bottom w:val="single" w:sz="4" w:space="0" w:color="auto"/>
            </w:tcBorders>
            <w:shd w:val="clear" w:color="auto" w:fill="auto"/>
          </w:tcPr>
          <w:p w14:paraId="68FBF8F9" w14:textId="77777777" w:rsidR="00B10EBA" w:rsidRDefault="00B10EBA" w:rsidP="008C7B31"/>
        </w:tc>
      </w:tr>
      <w:tr w:rsidR="00B10EBA" w14:paraId="66253C64" w14:textId="77777777" w:rsidTr="00633E1E">
        <w:trPr>
          <w:trHeight w:val="446"/>
        </w:trPr>
        <w:tc>
          <w:tcPr>
            <w:tcW w:w="293" w:type="dxa"/>
            <w:tcBorders>
              <w:right w:val="single" w:sz="4" w:space="0" w:color="auto"/>
            </w:tcBorders>
            <w:shd w:val="clear" w:color="auto" w:fill="auto"/>
          </w:tcPr>
          <w:p w14:paraId="6C7238A6" w14:textId="77777777" w:rsidR="00B10EBA" w:rsidRPr="00633E1E" w:rsidRDefault="00B10EBA" w:rsidP="008C7B31">
            <w:pPr>
              <w:rPr>
                <w:rFonts w:ascii="Calibri" w:hAnsi="Calibri" w:cs="Calibri"/>
                <w:b/>
                <w:bCs/>
                <w:sz w:val="22"/>
                <w:lang w:eastAsia="fr-FR"/>
              </w:rPr>
            </w:pPr>
          </w:p>
        </w:tc>
        <w:tc>
          <w:tcPr>
            <w:tcW w:w="2194" w:type="dxa"/>
            <w:tcBorders>
              <w:top w:val="single" w:sz="4" w:space="0" w:color="auto"/>
              <w:left w:val="single" w:sz="4" w:space="0" w:color="auto"/>
              <w:right w:val="single" w:sz="4" w:space="0" w:color="auto"/>
            </w:tcBorders>
            <w:shd w:val="clear" w:color="auto" w:fill="F2F2F2"/>
            <w:vAlign w:val="bottom"/>
          </w:tcPr>
          <w:p w14:paraId="74F41969" w14:textId="77777777" w:rsidR="00B10EBA" w:rsidRDefault="00B10EBA" w:rsidP="008C7B31">
            <w:r w:rsidRPr="00633E1E">
              <w:rPr>
                <w:rFonts w:ascii="Calibri" w:hAnsi="Calibri" w:cs="Calibri"/>
                <w:b/>
                <w:bCs/>
                <w:sz w:val="22"/>
                <w:lang w:eastAsia="fr-FR"/>
              </w:rPr>
              <w:t xml:space="preserve">Adresse </w:t>
            </w:r>
          </w:p>
        </w:tc>
        <w:tc>
          <w:tcPr>
            <w:tcW w:w="6694" w:type="dxa"/>
            <w:gridSpan w:val="3"/>
            <w:tcBorders>
              <w:top w:val="single" w:sz="4" w:space="0" w:color="auto"/>
              <w:left w:val="single" w:sz="4" w:space="0" w:color="auto"/>
              <w:bottom w:val="single" w:sz="4" w:space="0" w:color="auto"/>
              <w:right w:val="single" w:sz="4" w:space="0" w:color="auto"/>
            </w:tcBorders>
            <w:shd w:val="clear" w:color="auto" w:fill="auto"/>
          </w:tcPr>
          <w:p w14:paraId="537FBA91" w14:textId="77777777" w:rsidR="00B10EBA" w:rsidRDefault="00B10EBA" w:rsidP="008C7B31"/>
        </w:tc>
      </w:tr>
      <w:tr w:rsidR="00BE3041" w14:paraId="791D8435" w14:textId="77777777" w:rsidTr="00633E1E">
        <w:trPr>
          <w:trHeight w:val="371"/>
        </w:trPr>
        <w:tc>
          <w:tcPr>
            <w:tcW w:w="293" w:type="dxa"/>
            <w:tcBorders>
              <w:right w:val="single" w:sz="4" w:space="0" w:color="auto"/>
            </w:tcBorders>
            <w:shd w:val="clear" w:color="auto" w:fill="auto"/>
          </w:tcPr>
          <w:p w14:paraId="3D8AC1DD" w14:textId="77777777" w:rsidR="00B10EBA" w:rsidRDefault="00B10EBA" w:rsidP="008C7B31"/>
        </w:tc>
        <w:tc>
          <w:tcPr>
            <w:tcW w:w="2194" w:type="dxa"/>
            <w:tcBorders>
              <w:left w:val="single" w:sz="4" w:space="0" w:color="auto"/>
              <w:right w:val="single" w:sz="4" w:space="0" w:color="auto"/>
            </w:tcBorders>
            <w:shd w:val="clear" w:color="auto" w:fill="F2F2F2"/>
            <w:vAlign w:val="bottom"/>
          </w:tcPr>
          <w:p w14:paraId="0F3C0697" w14:textId="77777777" w:rsidR="00B10EBA" w:rsidRDefault="00B10EBA" w:rsidP="008C7B31"/>
        </w:tc>
        <w:tc>
          <w:tcPr>
            <w:tcW w:w="6694" w:type="dxa"/>
            <w:gridSpan w:val="3"/>
            <w:tcBorders>
              <w:top w:val="single" w:sz="4" w:space="0" w:color="auto"/>
              <w:left w:val="single" w:sz="4" w:space="0" w:color="auto"/>
              <w:bottom w:val="single" w:sz="4" w:space="0" w:color="auto"/>
              <w:right w:val="single" w:sz="4" w:space="0" w:color="auto"/>
            </w:tcBorders>
            <w:shd w:val="clear" w:color="auto" w:fill="auto"/>
          </w:tcPr>
          <w:p w14:paraId="0CD59764" w14:textId="77777777" w:rsidR="00B10EBA" w:rsidRDefault="00B10EBA" w:rsidP="008C7B31"/>
        </w:tc>
      </w:tr>
      <w:tr w:rsidR="00B10EBA" w14:paraId="0A512E23" w14:textId="77777777" w:rsidTr="00633E1E">
        <w:trPr>
          <w:trHeight w:val="421"/>
        </w:trPr>
        <w:tc>
          <w:tcPr>
            <w:tcW w:w="293" w:type="dxa"/>
            <w:tcBorders>
              <w:right w:val="single" w:sz="4" w:space="0" w:color="auto"/>
            </w:tcBorders>
            <w:shd w:val="clear" w:color="auto" w:fill="auto"/>
          </w:tcPr>
          <w:p w14:paraId="7C65DDE3" w14:textId="77777777" w:rsidR="00B10EBA" w:rsidRDefault="00B10EBA" w:rsidP="008C7B31"/>
        </w:tc>
        <w:tc>
          <w:tcPr>
            <w:tcW w:w="2194" w:type="dxa"/>
            <w:tcBorders>
              <w:left w:val="single" w:sz="4" w:space="0" w:color="auto"/>
              <w:bottom w:val="single" w:sz="4" w:space="0" w:color="auto"/>
              <w:right w:val="single" w:sz="4" w:space="0" w:color="auto"/>
            </w:tcBorders>
            <w:shd w:val="clear" w:color="auto" w:fill="F2F2F2"/>
            <w:vAlign w:val="bottom"/>
          </w:tcPr>
          <w:p w14:paraId="6AFE3863" w14:textId="77777777" w:rsidR="00B10EBA" w:rsidRPr="00633E1E" w:rsidRDefault="00B10EBA" w:rsidP="008C7B31">
            <w:pPr>
              <w:rPr>
                <w:rFonts w:ascii="Calibri" w:hAnsi="Calibri" w:cs="Calibri"/>
                <w:bCs/>
                <w:color w:val="000000"/>
                <w:sz w:val="22"/>
                <w:lang w:eastAsia="fr-FR"/>
              </w:rPr>
            </w:pPr>
          </w:p>
        </w:tc>
        <w:tc>
          <w:tcPr>
            <w:tcW w:w="6694"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35C60F99" w14:textId="77777777" w:rsidR="00B10EBA" w:rsidRPr="00633E1E" w:rsidRDefault="00B10EBA" w:rsidP="008C7B31">
            <w:pPr>
              <w:rPr>
                <w:rFonts w:ascii="Calibri" w:hAnsi="Calibri" w:cs="Calibri"/>
                <w:color w:val="000000"/>
                <w:sz w:val="22"/>
                <w:lang w:eastAsia="fr-FR"/>
              </w:rPr>
            </w:pPr>
          </w:p>
        </w:tc>
      </w:tr>
      <w:tr w:rsidR="00B10EBA" w:rsidRPr="00866902" w14:paraId="1F9C7C5B" w14:textId="77777777" w:rsidTr="00633E1E">
        <w:trPr>
          <w:trHeight w:val="446"/>
        </w:trPr>
        <w:tc>
          <w:tcPr>
            <w:tcW w:w="293" w:type="dxa"/>
            <w:tcBorders>
              <w:right w:val="single" w:sz="4" w:space="0" w:color="auto"/>
            </w:tcBorders>
            <w:shd w:val="clear" w:color="auto" w:fill="auto"/>
          </w:tcPr>
          <w:p w14:paraId="6763A81D" w14:textId="77777777" w:rsidR="00B10EBA" w:rsidRPr="00866902" w:rsidRDefault="00B10EBA" w:rsidP="008C7B31"/>
        </w:tc>
        <w:tc>
          <w:tcPr>
            <w:tcW w:w="2194" w:type="dxa"/>
            <w:tcBorders>
              <w:left w:val="single" w:sz="4" w:space="0" w:color="auto"/>
              <w:bottom w:val="single" w:sz="4" w:space="0" w:color="auto"/>
              <w:right w:val="single" w:sz="4" w:space="0" w:color="auto"/>
            </w:tcBorders>
            <w:shd w:val="clear" w:color="auto" w:fill="F2F2F2"/>
            <w:vAlign w:val="bottom"/>
          </w:tcPr>
          <w:p w14:paraId="75355199" w14:textId="77777777" w:rsidR="00B10EBA" w:rsidRPr="00633E1E" w:rsidRDefault="00B10EBA" w:rsidP="008C7B31">
            <w:pPr>
              <w:rPr>
                <w:rFonts w:ascii="Calibri" w:hAnsi="Calibri" w:cs="Calibri"/>
                <w:bCs/>
                <w:color w:val="000000"/>
                <w:sz w:val="22"/>
                <w:lang w:eastAsia="fr-FR"/>
              </w:rPr>
            </w:pPr>
            <w:r w:rsidRPr="00633E1E">
              <w:rPr>
                <w:rFonts w:ascii="Calibri" w:hAnsi="Calibri" w:cs="Calibri"/>
                <w:bCs/>
                <w:color w:val="000000"/>
                <w:sz w:val="22"/>
                <w:lang w:eastAsia="fr-FR"/>
              </w:rPr>
              <w:t>Téléphone</w:t>
            </w:r>
          </w:p>
        </w:tc>
        <w:tc>
          <w:tcPr>
            <w:tcW w:w="6694"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19885E75" w14:textId="77777777" w:rsidR="00B10EBA" w:rsidRPr="00633E1E" w:rsidRDefault="00B10EBA" w:rsidP="008C7B31">
            <w:pPr>
              <w:rPr>
                <w:rFonts w:ascii="Calibri" w:hAnsi="Calibri" w:cs="Calibri"/>
                <w:color w:val="000000"/>
                <w:sz w:val="22"/>
                <w:lang w:eastAsia="fr-FR"/>
              </w:rPr>
            </w:pPr>
          </w:p>
        </w:tc>
      </w:tr>
      <w:tr w:rsidR="006413A9" w:rsidRPr="00866902" w14:paraId="3C746B81" w14:textId="77777777" w:rsidTr="00633E1E">
        <w:trPr>
          <w:trHeight w:val="446"/>
        </w:trPr>
        <w:tc>
          <w:tcPr>
            <w:tcW w:w="293" w:type="dxa"/>
            <w:tcBorders>
              <w:right w:val="single" w:sz="4" w:space="0" w:color="auto"/>
            </w:tcBorders>
            <w:shd w:val="clear" w:color="auto" w:fill="auto"/>
          </w:tcPr>
          <w:p w14:paraId="515B7E55" w14:textId="77777777" w:rsidR="006413A9" w:rsidRPr="00866902" w:rsidRDefault="006413A9" w:rsidP="008C7B31"/>
        </w:tc>
        <w:tc>
          <w:tcPr>
            <w:tcW w:w="2194" w:type="dxa"/>
            <w:tcBorders>
              <w:left w:val="single" w:sz="4" w:space="0" w:color="auto"/>
              <w:bottom w:val="single" w:sz="4" w:space="0" w:color="auto"/>
              <w:right w:val="single" w:sz="4" w:space="0" w:color="auto"/>
            </w:tcBorders>
            <w:shd w:val="clear" w:color="auto" w:fill="F2F2F2"/>
            <w:vAlign w:val="bottom"/>
          </w:tcPr>
          <w:p w14:paraId="3E0A6376" w14:textId="77777777" w:rsidR="006413A9" w:rsidRPr="00633E1E" w:rsidRDefault="006413A9" w:rsidP="008C7B31">
            <w:pPr>
              <w:rPr>
                <w:rFonts w:ascii="Calibri" w:hAnsi="Calibri" w:cs="Calibri"/>
                <w:bCs/>
                <w:color w:val="000000"/>
                <w:sz w:val="22"/>
                <w:lang w:eastAsia="fr-FR"/>
              </w:rPr>
            </w:pPr>
            <w:r w:rsidRPr="00633E1E">
              <w:rPr>
                <w:rFonts w:ascii="Calibri" w:hAnsi="Calibri" w:cs="Calibri"/>
                <w:bCs/>
                <w:color w:val="000000"/>
                <w:sz w:val="22"/>
                <w:lang w:eastAsia="fr-FR"/>
              </w:rPr>
              <w:t>Adresse mail</w:t>
            </w:r>
          </w:p>
        </w:tc>
        <w:tc>
          <w:tcPr>
            <w:tcW w:w="6694"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2F9684E1" w14:textId="77777777" w:rsidR="006413A9" w:rsidRPr="00633E1E" w:rsidRDefault="006413A9" w:rsidP="008C7B31">
            <w:pPr>
              <w:rPr>
                <w:rFonts w:ascii="Calibri" w:hAnsi="Calibri" w:cs="Calibri"/>
                <w:color w:val="000000"/>
                <w:sz w:val="22"/>
                <w:lang w:eastAsia="fr-FR"/>
              </w:rPr>
            </w:pPr>
          </w:p>
        </w:tc>
      </w:tr>
      <w:tr w:rsidR="00B10EBA" w14:paraId="370F241E" w14:textId="77777777" w:rsidTr="00633E1E">
        <w:trPr>
          <w:trHeight w:val="421"/>
        </w:trPr>
        <w:tc>
          <w:tcPr>
            <w:tcW w:w="293" w:type="dxa"/>
            <w:shd w:val="clear" w:color="auto" w:fill="auto"/>
          </w:tcPr>
          <w:p w14:paraId="594CFD71" w14:textId="77777777" w:rsidR="00B10EBA" w:rsidRDefault="00B10EBA" w:rsidP="008C7B31"/>
        </w:tc>
        <w:tc>
          <w:tcPr>
            <w:tcW w:w="2194" w:type="dxa"/>
            <w:tcBorders>
              <w:top w:val="single" w:sz="4" w:space="0" w:color="auto"/>
              <w:bottom w:val="single" w:sz="4" w:space="0" w:color="auto"/>
            </w:tcBorders>
            <w:shd w:val="clear" w:color="auto" w:fill="F2F2F2"/>
            <w:vAlign w:val="bottom"/>
          </w:tcPr>
          <w:p w14:paraId="79A3C01F" w14:textId="77777777" w:rsidR="00B10EBA" w:rsidRDefault="00B10EBA" w:rsidP="008C7B31">
            <w:r w:rsidRPr="00633E1E">
              <w:rPr>
                <w:rFonts w:ascii="Calibri" w:hAnsi="Calibri" w:cs="Calibri"/>
                <w:b/>
                <w:bCs/>
                <w:color w:val="000000"/>
                <w:sz w:val="22"/>
                <w:lang w:eastAsia="fr-FR"/>
              </w:rPr>
              <w:t>Contact principal</w:t>
            </w:r>
          </w:p>
        </w:tc>
        <w:tc>
          <w:tcPr>
            <w:tcW w:w="6694" w:type="dxa"/>
            <w:gridSpan w:val="3"/>
            <w:tcBorders>
              <w:top w:val="single" w:sz="4" w:space="0" w:color="auto"/>
              <w:bottom w:val="single" w:sz="4" w:space="0" w:color="auto"/>
            </w:tcBorders>
            <w:shd w:val="clear" w:color="auto" w:fill="auto"/>
            <w:vAlign w:val="bottom"/>
          </w:tcPr>
          <w:p w14:paraId="1A0E70EE" w14:textId="77777777" w:rsidR="00B10EBA" w:rsidRDefault="00B10EBA" w:rsidP="008C7B31">
            <w:r w:rsidRPr="00633E1E">
              <w:rPr>
                <w:rFonts w:ascii="Calibri" w:hAnsi="Calibri" w:cs="Calibri"/>
                <w:color w:val="000000"/>
                <w:sz w:val="22"/>
                <w:lang w:eastAsia="fr-FR"/>
              </w:rPr>
              <w:t>(Responsable du marché)</w:t>
            </w:r>
          </w:p>
        </w:tc>
      </w:tr>
      <w:tr w:rsidR="00BE3041" w14:paraId="023344DD" w14:textId="77777777" w:rsidTr="00633E1E">
        <w:trPr>
          <w:trHeight w:val="446"/>
        </w:trPr>
        <w:tc>
          <w:tcPr>
            <w:tcW w:w="293" w:type="dxa"/>
            <w:tcBorders>
              <w:right w:val="single" w:sz="4" w:space="0" w:color="auto"/>
            </w:tcBorders>
            <w:shd w:val="clear" w:color="auto" w:fill="auto"/>
          </w:tcPr>
          <w:p w14:paraId="5AE95B94" w14:textId="77777777" w:rsidR="00B10EBA" w:rsidRDefault="00B10EBA" w:rsidP="008C7B31"/>
        </w:tc>
        <w:tc>
          <w:tcPr>
            <w:tcW w:w="2194" w:type="dxa"/>
            <w:tcBorders>
              <w:top w:val="single" w:sz="4" w:space="0" w:color="auto"/>
              <w:left w:val="single" w:sz="4" w:space="0" w:color="auto"/>
              <w:bottom w:val="single" w:sz="4" w:space="0" w:color="auto"/>
              <w:right w:val="single" w:sz="4" w:space="0" w:color="auto"/>
            </w:tcBorders>
            <w:shd w:val="clear" w:color="auto" w:fill="F2F2F2"/>
            <w:vAlign w:val="bottom"/>
          </w:tcPr>
          <w:p w14:paraId="456B1DF3" w14:textId="77777777" w:rsidR="00B10EBA" w:rsidRDefault="00B10EBA" w:rsidP="00633E1E">
            <w:pPr>
              <w:jc w:val="right"/>
            </w:pPr>
            <w:r w:rsidRPr="00633E1E">
              <w:rPr>
                <w:rFonts w:ascii="Calibri" w:hAnsi="Calibri" w:cs="Calibri"/>
                <w:sz w:val="22"/>
                <w:lang w:eastAsia="fr-FR"/>
              </w:rPr>
              <w:t>NOM</w:t>
            </w:r>
          </w:p>
        </w:tc>
        <w:tc>
          <w:tcPr>
            <w:tcW w:w="6694" w:type="dxa"/>
            <w:gridSpan w:val="3"/>
            <w:tcBorders>
              <w:top w:val="single" w:sz="4" w:space="0" w:color="auto"/>
              <w:left w:val="single" w:sz="4" w:space="0" w:color="auto"/>
              <w:bottom w:val="single" w:sz="4" w:space="0" w:color="auto"/>
              <w:right w:val="single" w:sz="4" w:space="0" w:color="auto"/>
            </w:tcBorders>
            <w:shd w:val="clear" w:color="auto" w:fill="auto"/>
          </w:tcPr>
          <w:p w14:paraId="3968BD4F" w14:textId="77777777" w:rsidR="00B10EBA" w:rsidRDefault="00B10EBA" w:rsidP="008C7B31"/>
        </w:tc>
      </w:tr>
      <w:tr w:rsidR="00BE3041" w14:paraId="5990D8D7" w14:textId="77777777" w:rsidTr="00633E1E">
        <w:trPr>
          <w:trHeight w:val="421"/>
        </w:trPr>
        <w:tc>
          <w:tcPr>
            <w:tcW w:w="293" w:type="dxa"/>
            <w:tcBorders>
              <w:right w:val="single" w:sz="4" w:space="0" w:color="auto"/>
            </w:tcBorders>
            <w:shd w:val="clear" w:color="auto" w:fill="auto"/>
          </w:tcPr>
          <w:p w14:paraId="03E57881" w14:textId="77777777" w:rsidR="00B10EBA" w:rsidRDefault="00B10EBA" w:rsidP="008C7B31"/>
        </w:tc>
        <w:tc>
          <w:tcPr>
            <w:tcW w:w="2194" w:type="dxa"/>
            <w:tcBorders>
              <w:top w:val="single" w:sz="4" w:space="0" w:color="auto"/>
              <w:left w:val="single" w:sz="4" w:space="0" w:color="auto"/>
              <w:bottom w:val="single" w:sz="4" w:space="0" w:color="auto"/>
              <w:right w:val="single" w:sz="4" w:space="0" w:color="auto"/>
            </w:tcBorders>
            <w:shd w:val="clear" w:color="auto" w:fill="F2F2F2"/>
            <w:vAlign w:val="bottom"/>
          </w:tcPr>
          <w:p w14:paraId="154C9268" w14:textId="77777777" w:rsidR="00B10EBA" w:rsidRDefault="00B10EBA" w:rsidP="00633E1E">
            <w:pPr>
              <w:jc w:val="right"/>
            </w:pPr>
            <w:r w:rsidRPr="00633E1E">
              <w:rPr>
                <w:rFonts w:ascii="Calibri" w:hAnsi="Calibri" w:cs="Calibri"/>
                <w:sz w:val="22"/>
                <w:lang w:eastAsia="fr-FR"/>
              </w:rPr>
              <w:t>Prénom</w:t>
            </w:r>
          </w:p>
        </w:tc>
        <w:tc>
          <w:tcPr>
            <w:tcW w:w="6694" w:type="dxa"/>
            <w:gridSpan w:val="3"/>
            <w:tcBorders>
              <w:top w:val="single" w:sz="4" w:space="0" w:color="auto"/>
              <w:left w:val="single" w:sz="4" w:space="0" w:color="auto"/>
              <w:bottom w:val="single" w:sz="4" w:space="0" w:color="auto"/>
              <w:right w:val="single" w:sz="4" w:space="0" w:color="auto"/>
            </w:tcBorders>
            <w:shd w:val="clear" w:color="auto" w:fill="auto"/>
          </w:tcPr>
          <w:p w14:paraId="35996A54" w14:textId="77777777" w:rsidR="00B10EBA" w:rsidRDefault="00B10EBA" w:rsidP="008C7B31"/>
        </w:tc>
      </w:tr>
      <w:tr w:rsidR="00BE3041" w14:paraId="02C47AF4" w14:textId="77777777" w:rsidTr="00633E1E">
        <w:trPr>
          <w:trHeight w:val="446"/>
        </w:trPr>
        <w:tc>
          <w:tcPr>
            <w:tcW w:w="293" w:type="dxa"/>
            <w:tcBorders>
              <w:right w:val="single" w:sz="4" w:space="0" w:color="auto"/>
            </w:tcBorders>
            <w:shd w:val="clear" w:color="auto" w:fill="auto"/>
          </w:tcPr>
          <w:p w14:paraId="24DB9ACE" w14:textId="77777777" w:rsidR="00B10EBA" w:rsidRDefault="00B10EBA" w:rsidP="008C7B31"/>
        </w:tc>
        <w:tc>
          <w:tcPr>
            <w:tcW w:w="2194" w:type="dxa"/>
            <w:tcBorders>
              <w:top w:val="single" w:sz="4" w:space="0" w:color="auto"/>
              <w:left w:val="single" w:sz="4" w:space="0" w:color="auto"/>
              <w:bottom w:val="single" w:sz="4" w:space="0" w:color="auto"/>
              <w:right w:val="single" w:sz="4" w:space="0" w:color="auto"/>
            </w:tcBorders>
            <w:shd w:val="clear" w:color="auto" w:fill="F2F2F2"/>
            <w:vAlign w:val="bottom"/>
          </w:tcPr>
          <w:p w14:paraId="17CE9D7E" w14:textId="77777777" w:rsidR="00B10EBA" w:rsidRDefault="00B10EBA" w:rsidP="00633E1E">
            <w:pPr>
              <w:jc w:val="right"/>
            </w:pPr>
            <w:r w:rsidRPr="00633E1E">
              <w:rPr>
                <w:rFonts w:ascii="Calibri" w:hAnsi="Calibri" w:cs="Calibri"/>
                <w:sz w:val="22"/>
                <w:lang w:eastAsia="fr-FR"/>
              </w:rPr>
              <w:t>Qualité</w:t>
            </w:r>
          </w:p>
        </w:tc>
        <w:tc>
          <w:tcPr>
            <w:tcW w:w="6694" w:type="dxa"/>
            <w:gridSpan w:val="3"/>
            <w:tcBorders>
              <w:top w:val="single" w:sz="4" w:space="0" w:color="auto"/>
              <w:left w:val="single" w:sz="4" w:space="0" w:color="auto"/>
              <w:bottom w:val="single" w:sz="4" w:space="0" w:color="auto"/>
              <w:right w:val="single" w:sz="4" w:space="0" w:color="auto"/>
            </w:tcBorders>
            <w:shd w:val="clear" w:color="auto" w:fill="auto"/>
          </w:tcPr>
          <w:p w14:paraId="6C7C9747" w14:textId="77777777" w:rsidR="00B10EBA" w:rsidRDefault="00B10EBA" w:rsidP="008C7B31"/>
        </w:tc>
      </w:tr>
      <w:tr w:rsidR="00BE3041" w14:paraId="5A09F074" w14:textId="77777777" w:rsidTr="00633E1E">
        <w:trPr>
          <w:trHeight w:val="446"/>
        </w:trPr>
        <w:tc>
          <w:tcPr>
            <w:tcW w:w="293" w:type="dxa"/>
            <w:tcBorders>
              <w:right w:val="single" w:sz="4" w:space="0" w:color="auto"/>
            </w:tcBorders>
            <w:shd w:val="clear" w:color="auto" w:fill="auto"/>
          </w:tcPr>
          <w:p w14:paraId="46AD955E" w14:textId="77777777" w:rsidR="00B10EBA" w:rsidRDefault="00B10EBA" w:rsidP="008C7B31"/>
        </w:tc>
        <w:tc>
          <w:tcPr>
            <w:tcW w:w="2194" w:type="dxa"/>
            <w:tcBorders>
              <w:top w:val="single" w:sz="4" w:space="0" w:color="auto"/>
              <w:left w:val="single" w:sz="4" w:space="0" w:color="auto"/>
              <w:bottom w:val="single" w:sz="4" w:space="0" w:color="auto"/>
              <w:right w:val="single" w:sz="4" w:space="0" w:color="auto"/>
            </w:tcBorders>
            <w:shd w:val="clear" w:color="auto" w:fill="F2F2F2"/>
            <w:vAlign w:val="bottom"/>
          </w:tcPr>
          <w:p w14:paraId="0C480FDF" w14:textId="77777777" w:rsidR="00B10EBA" w:rsidRDefault="00B10EBA" w:rsidP="00633E1E">
            <w:pPr>
              <w:jc w:val="right"/>
            </w:pPr>
            <w:r w:rsidRPr="00633E1E">
              <w:rPr>
                <w:rFonts w:ascii="Calibri" w:hAnsi="Calibri" w:cs="Calibri"/>
                <w:sz w:val="22"/>
                <w:lang w:eastAsia="fr-FR"/>
              </w:rPr>
              <w:t>Adresse mail</w:t>
            </w:r>
          </w:p>
        </w:tc>
        <w:tc>
          <w:tcPr>
            <w:tcW w:w="6694" w:type="dxa"/>
            <w:gridSpan w:val="3"/>
            <w:tcBorders>
              <w:top w:val="single" w:sz="4" w:space="0" w:color="auto"/>
              <w:left w:val="single" w:sz="4" w:space="0" w:color="auto"/>
              <w:bottom w:val="single" w:sz="4" w:space="0" w:color="auto"/>
              <w:right w:val="single" w:sz="4" w:space="0" w:color="auto"/>
            </w:tcBorders>
            <w:shd w:val="clear" w:color="auto" w:fill="auto"/>
          </w:tcPr>
          <w:p w14:paraId="43958486" w14:textId="77777777" w:rsidR="00B10EBA" w:rsidRDefault="00B10EBA" w:rsidP="008C7B31"/>
        </w:tc>
      </w:tr>
    </w:tbl>
    <w:p w14:paraId="4A5A81EF" w14:textId="77777777" w:rsidR="004C5755" w:rsidRDefault="004C5755" w:rsidP="009B45B9">
      <w:pPr>
        <w:pStyle w:val="fcase1ertab"/>
        <w:tabs>
          <w:tab w:val="left" w:pos="851"/>
        </w:tabs>
        <w:ind w:left="0" w:firstLine="0"/>
        <w:rPr>
          <w:rFonts w:ascii="Arial" w:hAnsi="Arial" w:cs="Arial"/>
        </w:rPr>
      </w:pPr>
    </w:p>
    <w:p w14:paraId="0D3787F7" w14:textId="77777777" w:rsidR="004C5755" w:rsidRDefault="004C5755" w:rsidP="009B45B9">
      <w:pPr>
        <w:pStyle w:val="fcase1ertab"/>
        <w:tabs>
          <w:tab w:val="left" w:pos="851"/>
        </w:tabs>
        <w:ind w:left="0" w:firstLine="0"/>
        <w:rPr>
          <w:rFonts w:ascii="Arial" w:hAnsi="Arial" w:cs="Arial"/>
        </w:rPr>
      </w:pPr>
    </w:p>
    <w:p w14:paraId="2667D5EA" w14:textId="77777777" w:rsidR="004C5755" w:rsidRDefault="004C5755" w:rsidP="009B45B9">
      <w:pPr>
        <w:pStyle w:val="fcase1ertab"/>
        <w:tabs>
          <w:tab w:val="left" w:pos="851"/>
        </w:tabs>
        <w:ind w:left="0" w:firstLine="0"/>
        <w:rPr>
          <w:rFonts w:ascii="Arial" w:hAnsi="Arial" w:cs="Arial"/>
        </w:rPr>
      </w:pPr>
    </w:p>
    <w:p w14:paraId="78863AE9" w14:textId="77777777" w:rsidR="004C5755" w:rsidRDefault="004C5755" w:rsidP="009B45B9">
      <w:pPr>
        <w:pStyle w:val="fcase1ertab"/>
        <w:tabs>
          <w:tab w:val="left" w:pos="851"/>
        </w:tabs>
        <w:ind w:left="0" w:firstLine="0"/>
        <w:rPr>
          <w:rFonts w:ascii="Arial" w:hAnsi="Arial" w:cs="Arial"/>
        </w:rPr>
      </w:pPr>
    </w:p>
    <w:p w14:paraId="508EF2BB" w14:textId="77777777" w:rsidR="00634A69" w:rsidRDefault="00634A69" w:rsidP="00634A69"/>
    <w:p w14:paraId="155A43A6" w14:textId="77777777" w:rsidR="00E52ABE" w:rsidRPr="00612985" w:rsidRDefault="00E52ABE" w:rsidP="00E52ABE">
      <w:pPr>
        <w:rPr>
          <w:rFonts w:ascii="Arial" w:hAnsi="Arial" w:cs="Arial"/>
        </w:rPr>
      </w:pPr>
      <w:r w:rsidRPr="00612985">
        <w:rPr>
          <w:rFonts w:ascii="Arial" w:hAnsi="Arial" w:cs="Arial"/>
        </w:rPr>
        <w:t xml:space="preserve">Etant, pour tout ce qui concerne l’exécution du présent contrat représenté par  </w:t>
      </w:r>
    </w:p>
    <w:p w14:paraId="42E1E636" w14:textId="77777777" w:rsidR="00E52ABE" w:rsidRPr="00612985" w:rsidRDefault="00E52ABE" w:rsidP="00E52ABE">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6976"/>
      </w:tblGrid>
      <w:tr w:rsidR="00E52ABE" w:rsidRPr="00633E1E" w14:paraId="3DABF523" w14:textId="77777777" w:rsidTr="00403AD4">
        <w:tc>
          <w:tcPr>
            <w:tcW w:w="2093" w:type="dxa"/>
            <w:shd w:val="clear" w:color="auto" w:fill="auto"/>
          </w:tcPr>
          <w:p w14:paraId="6F497437" w14:textId="77777777" w:rsidR="00E52ABE" w:rsidRPr="00633E1E" w:rsidRDefault="00E52ABE" w:rsidP="00403AD4">
            <w:pPr>
              <w:rPr>
                <w:rFonts w:ascii="Arial" w:hAnsi="Arial" w:cs="Arial"/>
              </w:rPr>
            </w:pPr>
            <w:r w:rsidRPr="00633E1E">
              <w:rPr>
                <w:rFonts w:ascii="Arial" w:hAnsi="Arial" w:cs="Arial"/>
              </w:rPr>
              <w:t xml:space="preserve">Monsieur / Madame </w:t>
            </w:r>
          </w:p>
        </w:tc>
        <w:tc>
          <w:tcPr>
            <w:tcW w:w="6976" w:type="dxa"/>
            <w:shd w:val="clear" w:color="auto" w:fill="auto"/>
          </w:tcPr>
          <w:p w14:paraId="6FFC5092" w14:textId="77777777" w:rsidR="00E52ABE" w:rsidRPr="00633E1E" w:rsidRDefault="00E52ABE" w:rsidP="00403AD4">
            <w:pPr>
              <w:rPr>
                <w:rFonts w:ascii="Arial" w:hAnsi="Arial" w:cs="Arial"/>
              </w:rPr>
            </w:pPr>
          </w:p>
        </w:tc>
      </w:tr>
    </w:tbl>
    <w:p w14:paraId="08E8228D" w14:textId="77777777" w:rsidR="00E52ABE" w:rsidRPr="00612985" w:rsidRDefault="00E52ABE" w:rsidP="00E52ABE">
      <w:pPr>
        <w:rPr>
          <w:rFonts w:ascii="Arial" w:hAnsi="Arial" w:cs="Arial"/>
        </w:rPr>
      </w:pPr>
      <w:r w:rsidRPr="00612985">
        <w:rPr>
          <w:rFonts w:ascii="Arial" w:hAnsi="Arial" w:cs="Arial"/>
        </w:rPr>
        <w:tab/>
      </w:r>
      <w:proofErr w:type="gramStart"/>
      <w:r w:rsidRPr="00612985">
        <w:rPr>
          <w:rFonts w:ascii="Arial" w:hAnsi="Arial" w:cs="Arial"/>
        </w:rPr>
        <w:t>dûment</w:t>
      </w:r>
      <w:proofErr w:type="gramEnd"/>
      <w:r w:rsidRPr="00612985">
        <w:rPr>
          <w:rFonts w:ascii="Arial" w:hAnsi="Arial" w:cs="Arial"/>
        </w:rPr>
        <w:t xml:space="preserve"> mandaté à cet effet.</w:t>
      </w:r>
    </w:p>
    <w:p w14:paraId="4C821EBD" w14:textId="77777777" w:rsidR="00E52ABE" w:rsidRPr="00612985" w:rsidRDefault="00E52ABE" w:rsidP="00E52ABE">
      <w:pPr>
        <w:rPr>
          <w:rFonts w:ascii="Arial" w:hAnsi="Arial" w:cs="Arial"/>
        </w:rPr>
      </w:pPr>
    </w:p>
    <w:p w14:paraId="36E2163F" w14:textId="77777777" w:rsidR="00E52ABE" w:rsidRPr="00612985" w:rsidRDefault="00E52ABE" w:rsidP="00E52ABE">
      <w:pPr>
        <w:rPr>
          <w:rFonts w:ascii="Arial" w:hAnsi="Arial" w:cs="Arial"/>
        </w:rPr>
      </w:pPr>
      <w:r w:rsidRPr="00612985">
        <w:rPr>
          <w:rFonts w:ascii="Arial" w:hAnsi="Arial" w:cs="Arial"/>
          <w:b/>
          <w:bCs/>
        </w:rPr>
        <w:t>NOUS ENGAGEONS</w:t>
      </w:r>
      <w:r w:rsidRPr="00612985">
        <w:rPr>
          <w:rFonts w:ascii="Arial" w:hAnsi="Arial" w:cs="Arial"/>
        </w:rPr>
        <w:t>, sans réserve, conformément aux conditions, clauses et prescriptions imposées par le Cahier des Clauses Administratives Particulières (C.C.A.P.), à exécuter la mission de Maîtrise d'Œuvre aux conditions particulières ci-après, qui constituent l'offre (du groupement que nous avons constitué).</w:t>
      </w:r>
    </w:p>
    <w:p w14:paraId="1A7C43B5" w14:textId="77777777" w:rsidR="00E52ABE" w:rsidRPr="00612985" w:rsidRDefault="00E52ABE" w:rsidP="00E52ABE">
      <w:pPr>
        <w:pStyle w:val="fcase1ertab"/>
        <w:tabs>
          <w:tab w:val="left" w:pos="851"/>
        </w:tabs>
        <w:ind w:left="0" w:firstLine="0"/>
        <w:rPr>
          <w:rFonts w:ascii="Arial" w:hAnsi="Arial" w:cs="Arial"/>
        </w:rPr>
      </w:pPr>
    </w:p>
    <w:p w14:paraId="2C3E41E9" w14:textId="77777777" w:rsidR="00E52ABE" w:rsidRPr="00612985" w:rsidRDefault="00E52ABE" w:rsidP="00E52ABE">
      <w:pPr>
        <w:pStyle w:val="fcase1ertab"/>
        <w:tabs>
          <w:tab w:val="clear" w:pos="426"/>
          <w:tab w:val="left" w:pos="851"/>
        </w:tabs>
        <w:spacing w:before="120"/>
        <w:ind w:firstLine="142"/>
        <w:rPr>
          <w:rFonts w:ascii="Arial" w:hAnsi="Arial" w:cs="Arial"/>
        </w:rPr>
      </w:pPr>
      <w:r w:rsidRPr="00612985">
        <w:rPr>
          <w:rFonts w:ascii="Arial" w:hAnsi="Arial" w:cs="Arial"/>
        </w:rPr>
        <w:fldChar w:fldCharType="begin">
          <w:ffData>
            <w:name w:val=""/>
            <w:enabled/>
            <w:calcOnExit w:val="0"/>
            <w:checkBox>
              <w:size w:val="20"/>
              <w:default w:val="1"/>
            </w:checkBox>
          </w:ffData>
        </w:fldChar>
      </w:r>
      <w:r w:rsidRPr="00612985">
        <w:rPr>
          <w:rFonts w:ascii="Arial" w:hAnsi="Arial" w:cs="Arial"/>
        </w:rPr>
        <w:instrText xml:space="preserve"> FORMCHECKBOX </w:instrText>
      </w:r>
      <w:r w:rsidR="005A1C87">
        <w:rPr>
          <w:rFonts w:ascii="Arial" w:hAnsi="Arial" w:cs="Arial"/>
        </w:rPr>
      </w:r>
      <w:r w:rsidR="005A1C87">
        <w:rPr>
          <w:rFonts w:ascii="Arial" w:hAnsi="Arial" w:cs="Arial"/>
        </w:rPr>
        <w:fldChar w:fldCharType="separate"/>
      </w:r>
      <w:r w:rsidRPr="00612985">
        <w:rPr>
          <w:rFonts w:ascii="Arial" w:hAnsi="Arial" w:cs="Arial"/>
        </w:rPr>
        <w:fldChar w:fldCharType="end"/>
      </w:r>
      <w:r w:rsidRPr="00612985">
        <w:rPr>
          <w:rFonts w:ascii="Arial" w:hAnsi="Arial" w:cs="Arial"/>
        </w:rPr>
        <w:t xml:space="preserve"> </w:t>
      </w:r>
      <w:proofErr w:type="gramStart"/>
      <w:r w:rsidRPr="00612985">
        <w:rPr>
          <w:rFonts w:ascii="Arial" w:hAnsi="Arial" w:cs="Arial"/>
        </w:rPr>
        <w:t>aux</w:t>
      </w:r>
      <w:proofErr w:type="gramEnd"/>
      <w:r w:rsidRPr="00612985">
        <w:rPr>
          <w:rFonts w:ascii="Arial" w:hAnsi="Arial" w:cs="Arial"/>
        </w:rPr>
        <w:t xml:space="preserve"> prix indiqués ci-dessous et dans l’annexe financière jointe au présent document.</w:t>
      </w:r>
    </w:p>
    <w:p w14:paraId="6B73423C" w14:textId="77777777" w:rsidR="00E52ABE" w:rsidRPr="00612985" w:rsidRDefault="00E52ABE" w:rsidP="00E52ABE">
      <w:pPr>
        <w:pStyle w:val="fcasegauche"/>
        <w:tabs>
          <w:tab w:val="left" w:pos="851"/>
        </w:tabs>
        <w:spacing w:after="0"/>
        <w:ind w:left="0" w:firstLine="0"/>
        <w:rPr>
          <w:rFonts w:ascii="Arial" w:hAnsi="Arial" w:cs="Arial"/>
        </w:rPr>
      </w:pPr>
    </w:p>
    <w:p w14:paraId="3FC0F9A6" w14:textId="77777777" w:rsidR="00E52ABE" w:rsidRPr="00612985" w:rsidRDefault="00E52ABE" w:rsidP="00E52ABE">
      <w:pPr>
        <w:pStyle w:val="fcasegauche"/>
        <w:numPr>
          <w:ilvl w:val="2"/>
          <w:numId w:val="9"/>
        </w:numPr>
        <w:tabs>
          <w:tab w:val="left" w:pos="851"/>
        </w:tabs>
        <w:spacing w:after="0"/>
        <w:rPr>
          <w:rFonts w:ascii="Arial" w:hAnsi="Arial" w:cs="Arial"/>
          <w:b/>
        </w:rPr>
      </w:pPr>
      <w:bookmarkStart w:id="1" w:name="_Ref482200774"/>
      <w:bookmarkStart w:id="2" w:name="_Ref482200782"/>
      <w:bookmarkStart w:id="3" w:name="_Toc482202537"/>
      <w:r w:rsidRPr="00612985">
        <w:rPr>
          <w:rFonts w:ascii="Arial" w:hAnsi="Arial" w:cs="Arial"/>
          <w:b/>
        </w:rPr>
        <w:t>Conditions générales de l'offre de prix :</w:t>
      </w:r>
      <w:bookmarkEnd w:id="1"/>
      <w:bookmarkEnd w:id="2"/>
      <w:bookmarkEnd w:id="3"/>
    </w:p>
    <w:p w14:paraId="693626E6" w14:textId="04749C65" w:rsidR="00E52ABE" w:rsidRPr="00612985" w:rsidRDefault="00E52ABE" w:rsidP="00E52ABE">
      <w:pPr>
        <w:pStyle w:val="fcasegauche"/>
        <w:numPr>
          <w:ilvl w:val="0"/>
          <w:numId w:val="8"/>
        </w:numPr>
        <w:tabs>
          <w:tab w:val="left" w:pos="851"/>
        </w:tabs>
        <w:spacing w:after="0"/>
        <w:rPr>
          <w:rFonts w:ascii="Arial" w:hAnsi="Arial" w:cs="Arial"/>
        </w:rPr>
      </w:pPr>
      <w:r w:rsidRPr="00612985">
        <w:rPr>
          <w:rFonts w:ascii="Arial" w:hAnsi="Arial" w:cs="Arial"/>
        </w:rPr>
        <w:t xml:space="preserve">Est réputée établie sur la base des conditions économiques en vigueur au </w:t>
      </w:r>
      <w:r w:rsidRPr="00A5077C">
        <w:rPr>
          <w:rFonts w:ascii="Arial" w:hAnsi="Arial" w:cs="Arial"/>
        </w:rPr>
        <w:t xml:space="preserve">mois </w:t>
      </w:r>
      <w:r w:rsidRPr="00E52ABE">
        <w:rPr>
          <w:rFonts w:ascii="Arial" w:hAnsi="Arial" w:cs="Arial"/>
          <w:b/>
        </w:rPr>
        <w:t xml:space="preserve">de </w:t>
      </w:r>
      <w:r w:rsidR="00DA0DBA" w:rsidRPr="00DA0DBA">
        <w:rPr>
          <w:rFonts w:ascii="Arial" w:hAnsi="Arial" w:cs="Arial"/>
          <w:b/>
          <w:highlight w:val="cyan"/>
        </w:rPr>
        <w:t>JUILLET 2026</w:t>
      </w:r>
      <w:r w:rsidRPr="00612985">
        <w:rPr>
          <w:rFonts w:ascii="Arial" w:hAnsi="Arial" w:cs="Arial"/>
        </w:rPr>
        <w:t xml:space="preserve"> mois ZERO - m0 Etude,</w:t>
      </w:r>
    </w:p>
    <w:p w14:paraId="5D7F3E56" w14:textId="77777777" w:rsidR="00E52ABE" w:rsidRPr="00612985" w:rsidRDefault="00E52ABE" w:rsidP="00E52ABE">
      <w:pPr>
        <w:pStyle w:val="fcasegauche"/>
        <w:numPr>
          <w:ilvl w:val="0"/>
          <w:numId w:val="8"/>
        </w:numPr>
        <w:tabs>
          <w:tab w:val="left" w:pos="851"/>
        </w:tabs>
        <w:spacing w:after="0"/>
        <w:rPr>
          <w:rFonts w:ascii="Arial" w:hAnsi="Arial" w:cs="Arial"/>
        </w:rPr>
      </w:pPr>
      <w:r w:rsidRPr="00612985">
        <w:rPr>
          <w:rFonts w:ascii="Arial" w:hAnsi="Arial" w:cs="Arial"/>
        </w:rPr>
        <w:t>Résulte de l'appréciation de la complexité de l'opération,</w:t>
      </w:r>
    </w:p>
    <w:p w14:paraId="758761F3" w14:textId="77777777" w:rsidR="00E52ABE" w:rsidRPr="00612985" w:rsidRDefault="00E52ABE" w:rsidP="00E52ABE">
      <w:pPr>
        <w:pStyle w:val="fcasegauche"/>
        <w:numPr>
          <w:ilvl w:val="0"/>
          <w:numId w:val="8"/>
        </w:numPr>
        <w:tabs>
          <w:tab w:val="left" w:pos="851"/>
        </w:tabs>
        <w:spacing w:after="0"/>
        <w:rPr>
          <w:rFonts w:ascii="Arial" w:hAnsi="Arial" w:cs="Arial"/>
        </w:rPr>
      </w:pPr>
      <w:r w:rsidRPr="00612985">
        <w:rPr>
          <w:rFonts w:ascii="Arial" w:hAnsi="Arial" w:cs="Arial"/>
        </w:rPr>
        <w:t>Comprend les éléments de mission de Maîtrise d'Œuvre consignés au C.C.A.P. et C.C.T.P.</w:t>
      </w:r>
    </w:p>
    <w:p w14:paraId="65C59904" w14:textId="77777777" w:rsidR="00E52ABE" w:rsidRDefault="00E52ABE" w:rsidP="00E52ABE">
      <w:pPr>
        <w:pStyle w:val="fcasegauche"/>
        <w:tabs>
          <w:tab w:val="left" w:pos="851"/>
        </w:tabs>
        <w:spacing w:after="0"/>
        <w:rPr>
          <w:rFonts w:ascii="Arial" w:hAnsi="Arial" w:cs="Arial"/>
        </w:rPr>
      </w:pPr>
    </w:p>
    <w:p w14:paraId="688C2477" w14:textId="77777777" w:rsidR="00E52ABE" w:rsidRPr="00612985" w:rsidRDefault="00E52ABE" w:rsidP="00E52ABE">
      <w:pPr>
        <w:pStyle w:val="fcasegauche"/>
        <w:tabs>
          <w:tab w:val="left" w:pos="851"/>
        </w:tabs>
        <w:spacing w:after="0"/>
        <w:rPr>
          <w:rFonts w:ascii="Arial" w:hAnsi="Arial" w:cs="Arial"/>
        </w:rPr>
      </w:pPr>
    </w:p>
    <w:p w14:paraId="635FC64A" w14:textId="77777777" w:rsidR="00E52ABE" w:rsidRPr="006026BA" w:rsidRDefault="00E52ABE" w:rsidP="00E52ABE">
      <w:pPr>
        <w:pStyle w:val="fcasegauche"/>
        <w:numPr>
          <w:ilvl w:val="2"/>
          <w:numId w:val="10"/>
        </w:numPr>
        <w:tabs>
          <w:tab w:val="left" w:pos="851"/>
        </w:tabs>
        <w:spacing w:after="0"/>
        <w:rPr>
          <w:rFonts w:ascii="Arial" w:hAnsi="Arial" w:cs="Arial"/>
          <w:b/>
        </w:rPr>
      </w:pPr>
      <w:bookmarkStart w:id="4" w:name="_Toc482202538"/>
      <w:r w:rsidRPr="006026BA">
        <w:rPr>
          <w:rFonts w:ascii="Arial" w:hAnsi="Arial" w:cs="Arial"/>
          <w:b/>
          <w:sz w:val="24"/>
          <w:szCs w:val="24"/>
        </w:rPr>
        <w:t xml:space="preserve">Rémunération pour la Mission de base catégorie « Bâtiment » </w:t>
      </w:r>
      <w:r w:rsidRPr="006026BA">
        <w:rPr>
          <w:rFonts w:ascii="Arial" w:hAnsi="Arial" w:cs="Arial"/>
          <w:b/>
        </w:rPr>
        <w:t>suivant le Livre IV « DISPOSITIONS PROPRES AUX MARCHÉS PUBLICS LIÉS À LA MAITRISE D’OUVRAGE PUBLIQUE ET À LA MAITRISE D’ŒUVRE » de la deuxième partie du Code de la Commande Publique :</w:t>
      </w:r>
      <w:bookmarkEnd w:id="4"/>
    </w:p>
    <w:p w14:paraId="6C46F5A6" w14:textId="3BA2F6FB" w:rsidR="00E52ABE" w:rsidRPr="00612985" w:rsidRDefault="00E52ABE" w:rsidP="00E52ABE">
      <w:pPr>
        <w:pStyle w:val="fcasegauche"/>
        <w:tabs>
          <w:tab w:val="left" w:pos="851"/>
        </w:tabs>
        <w:spacing w:after="0"/>
        <w:rPr>
          <w:rFonts w:ascii="Arial" w:hAnsi="Arial" w:cs="Arial"/>
        </w:rPr>
      </w:pPr>
      <w:r w:rsidRPr="00612985">
        <w:rPr>
          <w:rFonts w:ascii="Arial" w:hAnsi="Arial" w:cs="Arial"/>
        </w:rPr>
        <w:t>Le forfait de rémunération est déterminé suivant les caractéristiques de l’opération et sur la base de l’enveloppe financière affectée aux travaux par le maître de l’ouvrage, telles que définies au Programme Architectural, Fonctionnel</w:t>
      </w:r>
      <w:r w:rsidR="00DA0DBA">
        <w:rPr>
          <w:rFonts w:ascii="Arial" w:hAnsi="Arial" w:cs="Arial"/>
        </w:rPr>
        <w:t>,</w:t>
      </w:r>
      <w:r w:rsidRPr="00612985">
        <w:rPr>
          <w:rFonts w:ascii="Arial" w:hAnsi="Arial" w:cs="Arial"/>
        </w:rPr>
        <w:t xml:space="preserve"> Technique</w:t>
      </w:r>
      <w:r w:rsidR="00DA0DBA">
        <w:rPr>
          <w:rFonts w:ascii="Arial" w:hAnsi="Arial" w:cs="Arial"/>
        </w:rPr>
        <w:t xml:space="preserve"> et Environnemental</w:t>
      </w:r>
      <w:r w:rsidRPr="00612985">
        <w:rPr>
          <w:rFonts w:ascii="Arial" w:hAnsi="Arial" w:cs="Arial"/>
        </w:rPr>
        <w:t>.</w:t>
      </w:r>
    </w:p>
    <w:p w14:paraId="794AC94D" w14:textId="77777777" w:rsidR="00E52ABE" w:rsidRPr="00612985" w:rsidRDefault="00E52ABE" w:rsidP="00E52ABE">
      <w:pPr>
        <w:pStyle w:val="fcasegauche"/>
        <w:tabs>
          <w:tab w:val="left" w:pos="851"/>
        </w:tabs>
        <w:spacing w:after="0"/>
        <w:rPr>
          <w:rFonts w:ascii="Arial" w:hAnsi="Arial" w:cs="Arial"/>
        </w:rPr>
      </w:pPr>
    </w:p>
    <w:p w14:paraId="451993AC" w14:textId="77777777" w:rsidR="00E52ABE" w:rsidRPr="00612985" w:rsidRDefault="00E52ABE" w:rsidP="00E52ABE">
      <w:pPr>
        <w:pStyle w:val="fcasegauche"/>
        <w:tabs>
          <w:tab w:val="left" w:pos="851"/>
        </w:tabs>
        <w:spacing w:after="0"/>
        <w:rPr>
          <w:rFonts w:ascii="Arial" w:hAnsi="Arial" w:cs="Arial"/>
        </w:rPr>
      </w:pPr>
      <w:r w:rsidRPr="00612985">
        <w:rPr>
          <w:rFonts w:ascii="Arial" w:hAnsi="Arial" w:cs="Arial"/>
        </w:rPr>
        <w:t>La rémunération définitive de la Maîtrise d’œuvre est arrêtée dès que le coût prévisionnel des travaux est arrêté par le Maître d’Ouvrage tel que prévu à l’article 19 du CCAP.</w:t>
      </w:r>
    </w:p>
    <w:p w14:paraId="0142FB57" w14:textId="77777777" w:rsidR="00E52ABE" w:rsidRPr="00612985" w:rsidRDefault="00E52ABE" w:rsidP="00E52ABE">
      <w:pPr>
        <w:pStyle w:val="fcasegauche"/>
        <w:tabs>
          <w:tab w:val="left" w:pos="851"/>
        </w:tabs>
        <w:spacing w:after="0"/>
        <w:rPr>
          <w:rFonts w:ascii="Arial" w:hAnsi="Arial" w:cs="Arial"/>
        </w:rPr>
      </w:pPr>
    </w:p>
    <w:p w14:paraId="01B0E185" w14:textId="77777777" w:rsidR="00E52ABE" w:rsidRPr="00612985" w:rsidRDefault="00E52ABE" w:rsidP="00E52ABE">
      <w:pPr>
        <w:pStyle w:val="fcasegauche"/>
        <w:tabs>
          <w:tab w:val="left" w:pos="851"/>
        </w:tabs>
        <w:spacing w:after="0"/>
        <w:rPr>
          <w:rFonts w:ascii="Arial" w:hAnsi="Arial" w:cs="Arial"/>
        </w:rPr>
      </w:pPr>
      <w:r w:rsidRPr="00612985">
        <w:rPr>
          <w:rFonts w:ascii="Arial" w:hAnsi="Arial" w:cs="Arial"/>
        </w:rPr>
        <w:t>A programme constant, le forfait de rémunération n’est pas modifié. La rémunération de la Maîtrise d’œuvre pourra cependant être renégociée en fonction des modifications et mises au point faites à l’Avant-Projet Sommaire et l’Avant-Projet Définitif.</w:t>
      </w:r>
    </w:p>
    <w:p w14:paraId="79C86589" w14:textId="77777777" w:rsidR="00E52ABE" w:rsidRPr="00612985" w:rsidRDefault="00E52ABE" w:rsidP="00E52ABE">
      <w:pPr>
        <w:pStyle w:val="fcasegauche"/>
        <w:tabs>
          <w:tab w:val="left" w:pos="851"/>
        </w:tabs>
        <w:spacing w:after="0"/>
        <w:rPr>
          <w:rFonts w:ascii="Arial" w:hAnsi="Arial" w:cs="Arial"/>
        </w:rPr>
      </w:pPr>
    </w:p>
    <w:p w14:paraId="64B62CF9" w14:textId="77777777" w:rsidR="003E29EC" w:rsidRPr="00612985" w:rsidRDefault="003E29EC" w:rsidP="00634A69">
      <w:pPr>
        <w:pStyle w:val="fcasegauche"/>
        <w:tabs>
          <w:tab w:val="left" w:pos="851"/>
        </w:tabs>
        <w:spacing w:after="0"/>
        <w:rPr>
          <w:rFonts w:ascii="Arial" w:hAnsi="Arial" w:cs="Arial"/>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4992"/>
      </w:tblGrid>
      <w:tr w:rsidR="0050596C" w:rsidRPr="00633E1E" w14:paraId="1F742789" w14:textId="77777777" w:rsidTr="00633E1E">
        <w:tc>
          <w:tcPr>
            <w:tcW w:w="4077" w:type="dxa"/>
            <w:shd w:val="clear" w:color="auto" w:fill="auto"/>
          </w:tcPr>
          <w:p w14:paraId="1EF604D9" w14:textId="39C4EDC0" w:rsidR="0050596C" w:rsidRPr="00FB37A7" w:rsidRDefault="0050596C" w:rsidP="00633E1E">
            <w:pPr>
              <w:pStyle w:val="fcasegauche"/>
              <w:tabs>
                <w:tab w:val="left" w:pos="851"/>
              </w:tabs>
              <w:spacing w:after="0"/>
              <w:rPr>
                <w:rFonts w:ascii="Arial" w:hAnsi="Arial" w:cs="Arial"/>
              </w:rPr>
            </w:pPr>
            <w:r w:rsidRPr="00FB37A7">
              <w:rPr>
                <w:rFonts w:ascii="Arial" w:hAnsi="Arial" w:cs="Arial"/>
              </w:rPr>
              <w:t>Coût prévisionnel des travaux Co en Euros Hors Taxes arrêté en chiffres</w:t>
            </w:r>
          </w:p>
        </w:tc>
        <w:tc>
          <w:tcPr>
            <w:tcW w:w="4992" w:type="dxa"/>
            <w:shd w:val="clear" w:color="auto" w:fill="auto"/>
          </w:tcPr>
          <w:p w14:paraId="5F24BD04" w14:textId="77777777" w:rsidR="0050596C" w:rsidRPr="00633E1E" w:rsidRDefault="0050596C" w:rsidP="00633E1E">
            <w:pPr>
              <w:pStyle w:val="fcasegauche"/>
              <w:tabs>
                <w:tab w:val="left" w:pos="851"/>
              </w:tabs>
              <w:spacing w:after="0"/>
              <w:rPr>
                <w:rFonts w:ascii="Arial" w:hAnsi="Arial" w:cs="Arial"/>
              </w:rPr>
            </w:pPr>
          </w:p>
        </w:tc>
      </w:tr>
      <w:tr w:rsidR="0050596C" w:rsidRPr="00633E1E" w14:paraId="5B0573A6" w14:textId="77777777" w:rsidTr="00633E1E">
        <w:tc>
          <w:tcPr>
            <w:tcW w:w="4077" w:type="dxa"/>
            <w:shd w:val="clear" w:color="auto" w:fill="auto"/>
          </w:tcPr>
          <w:p w14:paraId="79A3232A" w14:textId="2CD01E7A" w:rsidR="0050596C" w:rsidRPr="00FB37A7" w:rsidRDefault="0050596C" w:rsidP="00633E1E">
            <w:pPr>
              <w:pStyle w:val="fcasegauche"/>
              <w:tabs>
                <w:tab w:val="left" w:pos="851"/>
              </w:tabs>
              <w:spacing w:after="0"/>
              <w:rPr>
                <w:rFonts w:ascii="Arial" w:hAnsi="Arial" w:cs="Arial"/>
              </w:rPr>
            </w:pPr>
            <w:r w:rsidRPr="00FB37A7">
              <w:rPr>
                <w:rFonts w:ascii="Arial" w:hAnsi="Arial" w:cs="Arial"/>
              </w:rPr>
              <w:t>Taux de rémunération t en %</w:t>
            </w:r>
          </w:p>
        </w:tc>
        <w:tc>
          <w:tcPr>
            <w:tcW w:w="4992" w:type="dxa"/>
            <w:shd w:val="clear" w:color="auto" w:fill="auto"/>
          </w:tcPr>
          <w:p w14:paraId="0288F401" w14:textId="77777777" w:rsidR="0050596C" w:rsidRPr="00633E1E" w:rsidRDefault="0050596C" w:rsidP="00633E1E">
            <w:pPr>
              <w:pStyle w:val="fcasegauche"/>
              <w:tabs>
                <w:tab w:val="left" w:pos="851"/>
              </w:tabs>
              <w:spacing w:after="0"/>
              <w:rPr>
                <w:rFonts w:ascii="Arial" w:hAnsi="Arial" w:cs="Arial"/>
              </w:rPr>
            </w:pPr>
          </w:p>
        </w:tc>
      </w:tr>
      <w:tr w:rsidR="00634A69" w:rsidRPr="00633E1E" w14:paraId="585B2753" w14:textId="77777777" w:rsidTr="00633E1E">
        <w:tc>
          <w:tcPr>
            <w:tcW w:w="4077" w:type="dxa"/>
            <w:shd w:val="clear" w:color="auto" w:fill="auto"/>
          </w:tcPr>
          <w:p w14:paraId="3BE84278" w14:textId="1DADBC5F" w:rsidR="00634A69" w:rsidRPr="00FB37A7" w:rsidRDefault="00634A69" w:rsidP="00633E1E">
            <w:pPr>
              <w:pStyle w:val="fcasegauche"/>
              <w:tabs>
                <w:tab w:val="left" w:pos="851"/>
              </w:tabs>
              <w:spacing w:after="0"/>
              <w:rPr>
                <w:rFonts w:ascii="Arial" w:hAnsi="Arial" w:cs="Arial"/>
              </w:rPr>
            </w:pPr>
            <w:r w:rsidRPr="00FB37A7">
              <w:rPr>
                <w:rFonts w:ascii="Arial" w:hAnsi="Arial" w:cs="Arial"/>
              </w:rPr>
              <w:t xml:space="preserve">Forfait </w:t>
            </w:r>
            <w:r w:rsidR="00D80862" w:rsidRPr="00FB37A7">
              <w:rPr>
                <w:rFonts w:ascii="Arial" w:hAnsi="Arial" w:cs="Arial"/>
              </w:rPr>
              <w:t xml:space="preserve">provisoire </w:t>
            </w:r>
            <w:r w:rsidRPr="00FB37A7">
              <w:rPr>
                <w:rFonts w:ascii="Arial" w:hAnsi="Arial" w:cs="Arial"/>
              </w:rPr>
              <w:t xml:space="preserve">de rémunération </w:t>
            </w:r>
          </w:p>
          <w:p w14:paraId="584AD2A7" w14:textId="77777777" w:rsidR="00634A69" w:rsidRPr="00FB37A7" w:rsidRDefault="00634A69" w:rsidP="00633E1E">
            <w:pPr>
              <w:pStyle w:val="fcasegauche"/>
              <w:tabs>
                <w:tab w:val="left" w:pos="851"/>
              </w:tabs>
              <w:spacing w:after="0"/>
              <w:rPr>
                <w:rFonts w:ascii="Arial" w:hAnsi="Arial" w:cs="Arial"/>
              </w:rPr>
            </w:pPr>
            <w:r w:rsidRPr="00FB37A7">
              <w:rPr>
                <w:rFonts w:ascii="Arial" w:hAnsi="Arial" w:cs="Arial"/>
              </w:rPr>
              <w:t>en Euros Hors Taxes</w:t>
            </w:r>
            <w:r w:rsidR="004544CB" w:rsidRPr="00FB37A7">
              <w:rPr>
                <w:rFonts w:ascii="Arial" w:hAnsi="Arial" w:cs="Arial"/>
              </w:rPr>
              <w:t xml:space="preserve"> arrêté en chiffres</w:t>
            </w:r>
          </w:p>
        </w:tc>
        <w:tc>
          <w:tcPr>
            <w:tcW w:w="4992" w:type="dxa"/>
            <w:shd w:val="clear" w:color="auto" w:fill="auto"/>
          </w:tcPr>
          <w:p w14:paraId="4980416F" w14:textId="77777777" w:rsidR="00634A69" w:rsidRPr="00633E1E" w:rsidRDefault="00634A69" w:rsidP="00633E1E">
            <w:pPr>
              <w:pStyle w:val="fcasegauche"/>
              <w:tabs>
                <w:tab w:val="left" w:pos="851"/>
              </w:tabs>
              <w:spacing w:after="0"/>
              <w:rPr>
                <w:rFonts w:ascii="Arial" w:hAnsi="Arial" w:cs="Arial"/>
              </w:rPr>
            </w:pPr>
          </w:p>
        </w:tc>
      </w:tr>
      <w:tr w:rsidR="00634A69" w:rsidRPr="00633E1E" w14:paraId="6092BFBE" w14:textId="77777777" w:rsidTr="00633E1E">
        <w:tc>
          <w:tcPr>
            <w:tcW w:w="4077" w:type="dxa"/>
            <w:shd w:val="clear" w:color="auto" w:fill="auto"/>
          </w:tcPr>
          <w:p w14:paraId="3C00797D" w14:textId="6EFBE792" w:rsidR="00634A69" w:rsidRPr="00FB37A7" w:rsidRDefault="00634A69" w:rsidP="00633E1E">
            <w:pPr>
              <w:pStyle w:val="fcasegauche"/>
              <w:tabs>
                <w:tab w:val="left" w:pos="851"/>
              </w:tabs>
              <w:spacing w:after="0"/>
              <w:rPr>
                <w:rFonts w:ascii="Arial" w:hAnsi="Arial" w:cs="Arial"/>
              </w:rPr>
            </w:pPr>
            <w:r w:rsidRPr="00FB37A7">
              <w:rPr>
                <w:rFonts w:ascii="Arial" w:hAnsi="Arial" w:cs="Arial"/>
              </w:rPr>
              <w:t>TVA 20%</w:t>
            </w:r>
            <w:r w:rsidR="0050596C" w:rsidRPr="00FB37A7">
              <w:rPr>
                <w:rFonts w:ascii="Arial" w:hAnsi="Arial" w:cs="Arial"/>
              </w:rPr>
              <w:t xml:space="preserve"> en Euros</w:t>
            </w:r>
          </w:p>
        </w:tc>
        <w:tc>
          <w:tcPr>
            <w:tcW w:w="4992" w:type="dxa"/>
            <w:shd w:val="clear" w:color="auto" w:fill="auto"/>
          </w:tcPr>
          <w:p w14:paraId="79417E2F" w14:textId="77777777" w:rsidR="00634A69" w:rsidRPr="00633E1E" w:rsidRDefault="00634A69" w:rsidP="00633E1E">
            <w:pPr>
              <w:pStyle w:val="fcasegauche"/>
              <w:tabs>
                <w:tab w:val="left" w:pos="851"/>
              </w:tabs>
              <w:spacing w:after="0"/>
              <w:rPr>
                <w:rFonts w:ascii="Arial" w:hAnsi="Arial" w:cs="Arial"/>
              </w:rPr>
            </w:pPr>
          </w:p>
        </w:tc>
      </w:tr>
      <w:tr w:rsidR="00634A69" w:rsidRPr="00633E1E" w14:paraId="730C2E85" w14:textId="77777777" w:rsidTr="00633E1E">
        <w:tc>
          <w:tcPr>
            <w:tcW w:w="4077" w:type="dxa"/>
            <w:shd w:val="clear" w:color="auto" w:fill="auto"/>
          </w:tcPr>
          <w:p w14:paraId="78D2C0CD" w14:textId="7F471D78" w:rsidR="00634A69" w:rsidRPr="00FB37A7" w:rsidRDefault="00634A69" w:rsidP="00633E1E">
            <w:pPr>
              <w:pStyle w:val="fcasegauche"/>
              <w:tabs>
                <w:tab w:val="left" w:pos="851"/>
              </w:tabs>
              <w:spacing w:after="0"/>
              <w:rPr>
                <w:rFonts w:ascii="Arial" w:hAnsi="Arial" w:cs="Arial"/>
              </w:rPr>
            </w:pPr>
            <w:r w:rsidRPr="00FB37A7">
              <w:rPr>
                <w:rFonts w:ascii="Arial" w:hAnsi="Arial" w:cs="Arial"/>
              </w:rPr>
              <w:t xml:space="preserve">Forfait </w:t>
            </w:r>
            <w:r w:rsidR="00D80862" w:rsidRPr="00FB37A7">
              <w:rPr>
                <w:rFonts w:ascii="Arial" w:hAnsi="Arial" w:cs="Arial"/>
              </w:rPr>
              <w:t xml:space="preserve">provisoire </w:t>
            </w:r>
            <w:r w:rsidRPr="00FB37A7">
              <w:rPr>
                <w:rFonts w:ascii="Arial" w:hAnsi="Arial" w:cs="Arial"/>
              </w:rPr>
              <w:t xml:space="preserve">de rémunération </w:t>
            </w:r>
          </w:p>
          <w:p w14:paraId="483B5E13" w14:textId="77777777" w:rsidR="00634A69" w:rsidRPr="00FB37A7" w:rsidRDefault="00634A69" w:rsidP="00633E1E">
            <w:pPr>
              <w:pStyle w:val="fcasegauche"/>
              <w:tabs>
                <w:tab w:val="left" w:pos="851"/>
              </w:tabs>
              <w:spacing w:after="0"/>
              <w:rPr>
                <w:rFonts w:ascii="Arial" w:hAnsi="Arial" w:cs="Arial"/>
              </w:rPr>
            </w:pPr>
            <w:r w:rsidRPr="00FB37A7">
              <w:rPr>
                <w:rFonts w:ascii="Arial" w:hAnsi="Arial" w:cs="Arial"/>
              </w:rPr>
              <w:t xml:space="preserve">Toutes Taxes Comprises </w:t>
            </w:r>
            <w:r w:rsidR="004544CB" w:rsidRPr="00FB37A7">
              <w:rPr>
                <w:rFonts w:ascii="Arial" w:hAnsi="Arial" w:cs="Arial"/>
              </w:rPr>
              <w:t>arrêté en chiffres</w:t>
            </w:r>
          </w:p>
        </w:tc>
        <w:tc>
          <w:tcPr>
            <w:tcW w:w="4992" w:type="dxa"/>
            <w:shd w:val="clear" w:color="auto" w:fill="auto"/>
          </w:tcPr>
          <w:p w14:paraId="2894E46F" w14:textId="77777777" w:rsidR="00634A69" w:rsidRPr="00633E1E" w:rsidRDefault="00634A69" w:rsidP="00633E1E">
            <w:pPr>
              <w:pStyle w:val="fcasegauche"/>
              <w:tabs>
                <w:tab w:val="left" w:pos="851"/>
              </w:tabs>
              <w:spacing w:after="0"/>
              <w:rPr>
                <w:rFonts w:ascii="Arial" w:hAnsi="Arial" w:cs="Arial"/>
              </w:rPr>
            </w:pPr>
          </w:p>
        </w:tc>
      </w:tr>
    </w:tbl>
    <w:p w14:paraId="356186FF" w14:textId="77777777" w:rsidR="00634A69" w:rsidRPr="00612985" w:rsidRDefault="00634A69" w:rsidP="00634A69">
      <w:pPr>
        <w:pStyle w:val="fcasegauche"/>
        <w:tabs>
          <w:tab w:val="left" w:pos="851"/>
        </w:tabs>
        <w:spacing w:after="0"/>
        <w:rPr>
          <w:rFonts w:ascii="Arial" w:hAnsi="Arial" w:cs="Arial"/>
        </w:rPr>
      </w:pPr>
    </w:p>
    <w:p w14:paraId="5A0F5432" w14:textId="77777777" w:rsidR="00634A69" w:rsidRPr="006026BA" w:rsidRDefault="00634A69" w:rsidP="0087605B">
      <w:pPr>
        <w:pStyle w:val="fcasegauche"/>
        <w:numPr>
          <w:ilvl w:val="2"/>
          <w:numId w:val="11"/>
        </w:numPr>
        <w:tabs>
          <w:tab w:val="left" w:pos="851"/>
        </w:tabs>
        <w:spacing w:after="0"/>
        <w:rPr>
          <w:rFonts w:ascii="Arial" w:hAnsi="Arial" w:cs="Arial"/>
          <w:b/>
          <w:sz w:val="24"/>
          <w:szCs w:val="24"/>
        </w:rPr>
      </w:pPr>
      <w:bookmarkStart w:id="5" w:name="_Toc482202539"/>
      <w:r w:rsidRPr="006026BA">
        <w:rPr>
          <w:rFonts w:ascii="Arial" w:hAnsi="Arial" w:cs="Arial"/>
          <w:b/>
          <w:sz w:val="24"/>
          <w:szCs w:val="24"/>
        </w:rPr>
        <w:t>Modalité de la rémunération :</w:t>
      </w:r>
      <w:bookmarkEnd w:id="5"/>
    </w:p>
    <w:p w14:paraId="191DFB2D" w14:textId="77777777" w:rsidR="00634A69" w:rsidRPr="00612985" w:rsidRDefault="00634A69" w:rsidP="00634A69">
      <w:pPr>
        <w:pStyle w:val="fcasegauche"/>
        <w:tabs>
          <w:tab w:val="left" w:pos="851"/>
        </w:tabs>
        <w:spacing w:after="0"/>
        <w:rPr>
          <w:rFonts w:ascii="Arial" w:hAnsi="Arial" w:cs="Arial"/>
        </w:rPr>
      </w:pPr>
      <w:r w:rsidRPr="00612985">
        <w:rPr>
          <w:rFonts w:ascii="Arial" w:hAnsi="Arial" w:cs="Arial"/>
        </w:rPr>
        <w:t>Le forfait de rémunération est rendu définitif selon les dispositions de l’article 4 du C.C.A.P. La part attribuée à chaque cotraitant est fixée dans l’Annexe 1 au présent Acte d’Engagement.</w:t>
      </w:r>
    </w:p>
    <w:p w14:paraId="2E39AE3D" w14:textId="77777777" w:rsidR="004E009D" w:rsidRPr="00612985" w:rsidRDefault="004E009D" w:rsidP="00634A69">
      <w:pPr>
        <w:pStyle w:val="fcasegauche"/>
        <w:tabs>
          <w:tab w:val="left" w:pos="851"/>
        </w:tabs>
        <w:spacing w:after="0"/>
        <w:rPr>
          <w:rFonts w:ascii="Arial" w:hAnsi="Arial" w:cs="Arial"/>
        </w:rPr>
      </w:pPr>
    </w:p>
    <w:p w14:paraId="75DE192C" w14:textId="4FC6CFEC" w:rsidR="0023549A" w:rsidRDefault="0023549A">
      <w:pPr>
        <w:suppressAutoHyphens w:val="0"/>
        <w:rPr>
          <w:rFonts w:ascii="Arial" w:hAnsi="Arial" w:cs="Arial"/>
        </w:rPr>
      </w:pPr>
      <w:r>
        <w:rPr>
          <w:rFonts w:ascii="Arial" w:hAnsi="Arial" w:cs="Arial"/>
        </w:rPr>
        <w:br w:type="page"/>
      </w:r>
    </w:p>
    <w:p w14:paraId="19236DB9" w14:textId="77777777" w:rsidR="00CE2A5D" w:rsidRDefault="00CE2A5D" w:rsidP="00634A69">
      <w:pPr>
        <w:pStyle w:val="fcasegauche"/>
        <w:tabs>
          <w:tab w:val="left" w:pos="851"/>
        </w:tabs>
        <w:spacing w:after="0"/>
        <w:rPr>
          <w:rFonts w:ascii="Arial" w:hAnsi="Arial" w:cs="Arial"/>
        </w:rPr>
      </w:pPr>
    </w:p>
    <w:p w14:paraId="6478A3F8" w14:textId="77777777" w:rsidR="006355C7" w:rsidRDefault="006355C7" w:rsidP="00634A69">
      <w:pPr>
        <w:pStyle w:val="fcasegauche"/>
        <w:tabs>
          <w:tab w:val="left" w:pos="851"/>
        </w:tabs>
        <w:spacing w:after="0"/>
        <w:rPr>
          <w:rFonts w:ascii="Arial" w:hAnsi="Arial" w:cs="Arial"/>
        </w:rPr>
      </w:pPr>
    </w:p>
    <w:p w14:paraId="03374C05" w14:textId="77777777" w:rsidR="006355C7" w:rsidRDefault="006355C7" w:rsidP="00634A69">
      <w:pPr>
        <w:pStyle w:val="fcasegauche"/>
        <w:tabs>
          <w:tab w:val="left" w:pos="851"/>
        </w:tabs>
        <w:spacing w:after="0"/>
        <w:rPr>
          <w:rFonts w:ascii="Arial" w:hAnsi="Arial" w:cs="Arial"/>
        </w:rPr>
      </w:pPr>
    </w:p>
    <w:p w14:paraId="7B6C1702" w14:textId="77777777" w:rsidR="006355C7" w:rsidRPr="00612985" w:rsidRDefault="006355C7" w:rsidP="00634A69">
      <w:pPr>
        <w:pStyle w:val="fcasegauche"/>
        <w:tabs>
          <w:tab w:val="left" w:pos="851"/>
        </w:tabs>
        <w:spacing w:after="0"/>
        <w:rPr>
          <w:rFonts w:ascii="Arial" w:hAnsi="Arial" w:cs="Arial"/>
        </w:rPr>
      </w:pPr>
    </w:p>
    <w:p w14:paraId="7CBB9499" w14:textId="77777777" w:rsidR="00CE2A5D" w:rsidRPr="00612985" w:rsidRDefault="00CE2A5D" w:rsidP="00634A69">
      <w:pPr>
        <w:pStyle w:val="fcasegauche"/>
        <w:tabs>
          <w:tab w:val="left" w:pos="851"/>
        </w:tabs>
        <w:spacing w:after="0"/>
        <w:rPr>
          <w:rFonts w:ascii="Arial" w:hAnsi="Arial" w:cs="Arial"/>
        </w:rPr>
      </w:pPr>
    </w:p>
    <w:p w14:paraId="43409F81" w14:textId="77777777" w:rsidR="00634A69" w:rsidRPr="006026BA" w:rsidRDefault="00634A69" w:rsidP="004E009D">
      <w:pPr>
        <w:pStyle w:val="fcasegauche"/>
        <w:numPr>
          <w:ilvl w:val="2"/>
          <w:numId w:val="11"/>
        </w:numPr>
        <w:tabs>
          <w:tab w:val="left" w:pos="851"/>
        </w:tabs>
        <w:spacing w:after="0"/>
        <w:rPr>
          <w:rFonts w:ascii="Arial" w:hAnsi="Arial" w:cs="Arial"/>
          <w:b/>
          <w:sz w:val="24"/>
          <w:szCs w:val="24"/>
        </w:rPr>
      </w:pPr>
      <w:bookmarkStart w:id="6" w:name="_Toc482202540"/>
      <w:r w:rsidRPr="006026BA">
        <w:rPr>
          <w:rFonts w:ascii="Arial" w:hAnsi="Arial" w:cs="Arial"/>
          <w:b/>
          <w:sz w:val="24"/>
          <w:szCs w:val="24"/>
        </w:rPr>
        <w:t>Missions complémentaires</w:t>
      </w:r>
      <w:r w:rsidR="004E009D" w:rsidRPr="006026BA">
        <w:rPr>
          <w:rFonts w:ascii="Arial" w:hAnsi="Arial" w:cs="Arial"/>
          <w:b/>
          <w:sz w:val="24"/>
          <w:szCs w:val="24"/>
        </w:rPr>
        <w:t> </w:t>
      </w:r>
      <w:bookmarkEnd w:id="6"/>
      <w:r w:rsidR="004E009D" w:rsidRPr="006026BA">
        <w:rPr>
          <w:rFonts w:ascii="Arial" w:hAnsi="Arial" w:cs="Arial"/>
          <w:b/>
          <w:sz w:val="24"/>
          <w:szCs w:val="24"/>
        </w:rPr>
        <w:t>:</w:t>
      </w:r>
    </w:p>
    <w:p w14:paraId="2133DD53" w14:textId="77777777" w:rsidR="004E009D" w:rsidRDefault="004E009D" w:rsidP="00A04B69">
      <w:pPr>
        <w:pStyle w:val="fcasegauche"/>
        <w:tabs>
          <w:tab w:val="left" w:pos="851"/>
        </w:tabs>
        <w:spacing w:after="0"/>
        <w:ind w:left="1701" w:firstLine="0"/>
        <w:jc w:val="left"/>
        <w:rPr>
          <w:rFonts w:ascii="Arial" w:hAnsi="Arial" w:cs="Arial"/>
          <w:b/>
        </w:rPr>
      </w:pPr>
    </w:p>
    <w:p w14:paraId="31FA5E9E" w14:textId="77777777" w:rsidR="00FB37A7" w:rsidRDefault="00FB37A7" w:rsidP="00A04B69">
      <w:pPr>
        <w:pStyle w:val="fcasegauche"/>
        <w:tabs>
          <w:tab w:val="left" w:pos="851"/>
        </w:tabs>
        <w:spacing w:after="0"/>
        <w:ind w:left="1701" w:firstLine="0"/>
        <w:jc w:val="left"/>
        <w:rPr>
          <w:rFonts w:ascii="Arial" w:hAnsi="Arial" w:cs="Arial"/>
          <w:b/>
        </w:rPr>
      </w:pPr>
    </w:p>
    <w:tbl>
      <w:tblPr>
        <w:tblW w:w="0" w:type="auto"/>
        <w:tblInd w:w="3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5383"/>
      </w:tblGrid>
      <w:tr w:rsidR="00FB37A7" w:rsidRPr="005C74C6" w14:paraId="6583271B" w14:textId="77777777" w:rsidTr="00403AD4">
        <w:tc>
          <w:tcPr>
            <w:tcW w:w="3686" w:type="dxa"/>
            <w:shd w:val="clear" w:color="auto" w:fill="auto"/>
          </w:tcPr>
          <w:p w14:paraId="68081F7A" w14:textId="23BB5C67" w:rsidR="00FB37A7" w:rsidRPr="005C74C6" w:rsidRDefault="00FB37A7" w:rsidP="00403AD4">
            <w:pPr>
              <w:pStyle w:val="fcasegauche"/>
              <w:tabs>
                <w:tab w:val="left" w:pos="851"/>
              </w:tabs>
              <w:spacing w:after="0"/>
              <w:jc w:val="left"/>
              <w:rPr>
                <w:rFonts w:ascii="Arial" w:hAnsi="Arial" w:cs="Arial"/>
              </w:rPr>
            </w:pPr>
            <w:r w:rsidRPr="005C74C6">
              <w:rPr>
                <w:rFonts w:ascii="Arial" w:hAnsi="Arial" w:cs="Arial"/>
                <w:b/>
                <w:bCs/>
              </w:rPr>
              <w:t>Mission A</w:t>
            </w:r>
          </w:p>
        </w:tc>
        <w:tc>
          <w:tcPr>
            <w:tcW w:w="5383" w:type="dxa"/>
            <w:shd w:val="clear" w:color="auto" w:fill="auto"/>
          </w:tcPr>
          <w:p w14:paraId="1AAC77F8" w14:textId="34960C18" w:rsidR="00FB37A7" w:rsidRPr="005C74C6" w:rsidRDefault="00FB37A7" w:rsidP="00403AD4">
            <w:pPr>
              <w:pStyle w:val="fcasegauche"/>
              <w:tabs>
                <w:tab w:val="left" w:pos="851"/>
              </w:tabs>
              <w:spacing w:after="0"/>
              <w:jc w:val="left"/>
              <w:rPr>
                <w:rFonts w:ascii="Arial" w:hAnsi="Arial" w:cs="Arial"/>
                <w:b/>
                <w:u w:val="single"/>
              </w:rPr>
            </w:pPr>
            <w:r w:rsidRPr="005C74C6">
              <w:rPr>
                <w:rFonts w:ascii="Arial" w:hAnsi="Arial" w:cs="Arial"/>
                <w:b/>
              </w:rPr>
              <w:t xml:space="preserve">QUANT : DQE </w:t>
            </w:r>
            <w:r w:rsidR="00403AD4">
              <w:rPr>
                <w:rFonts w:ascii="Arial" w:hAnsi="Arial" w:cs="Arial"/>
                <w:b/>
              </w:rPr>
              <w:t xml:space="preserve">Lots architecturaux et second </w:t>
            </w:r>
            <w:proofErr w:type="spellStart"/>
            <w:r w:rsidR="00403AD4">
              <w:rPr>
                <w:rFonts w:ascii="Arial" w:hAnsi="Arial" w:cs="Arial"/>
                <w:b/>
              </w:rPr>
              <w:t>oeuvre</w:t>
            </w:r>
            <w:proofErr w:type="spellEnd"/>
          </w:p>
        </w:tc>
      </w:tr>
      <w:tr w:rsidR="00FB37A7" w:rsidRPr="005C74C6" w14:paraId="55198DDD" w14:textId="77777777" w:rsidTr="00403AD4">
        <w:tc>
          <w:tcPr>
            <w:tcW w:w="3686" w:type="dxa"/>
            <w:shd w:val="clear" w:color="auto" w:fill="auto"/>
          </w:tcPr>
          <w:p w14:paraId="7380119E" w14:textId="77777777" w:rsidR="00FB37A7" w:rsidRPr="005C74C6" w:rsidRDefault="00FB37A7" w:rsidP="00403AD4">
            <w:pPr>
              <w:pStyle w:val="fcasegauche"/>
              <w:tabs>
                <w:tab w:val="left" w:pos="851"/>
              </w:tabs>
              <w:spacing w:after="0"/>
              <w:jc w:val="left"/>
              <w:rPr>
                <w:rFonts w:ascii="Arial" w:hAnsi="Arial" w:cs="Arial"/>
              </w:rPr>
            </w:pPr>
            <w:r w:rsidRPr="005C74C6">
              <w:rPr>
                <w:rFonts w:ascii="Arial" w:hAnsi="Arial" w:cs="Arial"/>
              </w:rPr>
              <w:t>Coût prévisionnel des travaux Co</w:t>
            </w:r>
          </w:p>
        </w:tc>
        <w:tc>
          <w:tcPr>
            <w:tcW w:w="5383" w:type="dxa"/>
            <w:shd w:val="clear" w:color="auto" w:fill="auto"/>
          </w:tcPr>
          <w:p w14:paraId="1330E04C" w14:textId="77777777" w:rsidR="00FB37A7" w:rsidRPr="005C74C6" w:rsidRDefault="00FB37A7" w:rsidP="00403AD4">
            <w:pPr>
              <w:pStyle w:val="fcasegauche"/>
              <w:tabs>
                <w:tab w:val="left" w:pos="851"/>
              </w:tabs>
              <w:spacing w:after="0"/>
              <w:jc w:val="left"/>
              <w:rPr>
                <w:rFonts w:ascii="Arial" w:hAnsi="Arial" w:cs="Arial"/>
              </w:rPr>
            </w:pPr>
            <w:r w:rsidRPr="005C74C6">
              <w:rPr>
                <w:rFonts w:ascii="Arial" w:hAnsi="Arial" w:cs="Arial"/>
              </w:rPr>
              <w:t>€ HT</w:t>
            </w:r>
          </w:p>
        </w:tc>
      </w:tr>
      <w:tr w:rsidR="00FB37A7" w:rsidRPr="005C74C6" w14:paraId="7E76FCAB" w14:textId="77777777" w:rsidTr="00403AD4">
        <w:tc>
          <w:tcPr>
            <w:tcW w:w="3686" w:type="dxa"/>
            <w:shd w:val="clear" w:color="auto" w:fill="auto"/>
          </w:tcPr>
          <w:p w14:paraId="50643159" w14:textId="77777777" w:rsidR="00FB37A7" w:rsidRPr="005C74C6" w:rsidRDefault="00FB37A7" w:rsidP="00403AD4">
            <w:pPr>
              <w:pStyle w:val="fcasegauche"/>
              <w:tabs>
                <w:tab w:val="left" w:pos="851"/>
              </w:tabs>
              <w:spacing w:after="0"/>
              <w:jc w:val="left"/>
              <w:rPr>
                <w:rFonts w:ascii="Arial" w:hAnsi="Arial" w:cs="Arial"/>
              </w:rPr>
            </w:pPr>
            <w:r w:rsidRPr="005C74C6">
              <w:rPr>
                <w:rFonts w:ascii="Arial" w:hAnsi="Arial" w:cs="Arial"/>
              </w:rPr>
              <w:t>Taux de rémunération t</w:t>
            </w:r>
          </w:p>
        </w:tc>
        <w:tc>
          <w:tcPr>
            <w:tcW w:w="5383" w:type="dxa"/>
            <w:shd w:val="clear" w:color="auto" w:fill="auto"/>
          </w:tcPr>
          <w:p w14:paraId="2EC609E9" w14:textId="77777777" w:rsidR="00FB37A7" w:rsidRPr="005C74C6" w:rsidRDefault="00FB37A7" w:rsidP="00403AD4">
            <w:pPr>
              <w:pStyle w:val="fcasegauche"/>
              <w:tabs>
                <w:tab w:val="left" w:pos="851"/>
              </w:tabs>
              <w:spacing w:after="0"/>
              <w:jc w:val="left"/>
              <w:rPr>
                <w:rFonts w:ascii="Arial" w:hAnsi="Arial" w:cs="Arial"/>
              </w:rPr>
            </w:pPr>
            <w:r w:rsidRPr="005C74C6">
              <w:rPr>
                <w:rFonts w:ascii="Arial" w:hAnsi="Arial" w:cs="Arial"/>
              </w:rPr>
              <w:t>%</w:t>
            </w:r>
          </w:p>
        </w:tc>
      </w:tr>
      <w:tr w:rsidR="00FB37A7" w:rsidRPr="005C74C6" w14:paraId="3B269838" w14:textId="77777777" w:rsidTr="00403AD4">
        <w:tc>
          <w:tcPr>
            <w:tcW w:w="3686" w:type="dxa"/>
            <w:shd w:val="clear" w:color="auto" w:fill="auto"/>
          </w:tcPr>
          <w:p w14:paraId="35C821D6" w14:textId="77777777" w:rsidR="00FB37A7" w:rsidRPr="005C74C6" w:rsidRDefault="00FB37A7" w:rsidP="00403AD4">
            <w:pPr>
              <w:pStyle w:val="fcasegauche"/>
              <w:tabs>
                <w:tab w:val="left" w:pos="851"/>
              </w:tabs>
              <w:spacing w:after="0"/>
              <w:jc w:val="left"/>
              <w:rPr>
                <w:rFonts w:ascii="Arial" w:hAnsi="Arial" w:cs="Arial"/>
              </w:rPr>
            </w:pPr>
            <w:r w:rsidRPr="005C74C6">
              <w:rPr>
                <w:rFonts w:ascii="Arial" w:hAnsi="Arial" w:cs="Arial"/>
              </w:rPr>
              <w:t>Forfait provisoire de rémunération HT</w:t>
            </w:r>
          </w:p>
        </w:tc>
        <w:tc>
          <w:tcPr>
            <w:tcW w:w="5383" w:type="dxa"/>
            <w:shd w:val="clear" w:color="auto" w:fill="auto"/>
          </w:tcPr>
          <w:p w14:paraId="59C6D001" w14:textId="77777777" w:rsidR="00FB37A7" w:rsidRPr="005C74C6" w:rsidRDefault="00FB37A7" w:rsidP="00403AD4">
            <w:pPr>
              <w:pStyle w:val="fcasegauche"/>
              <w:tabs>
                <w:tab w:val="left" w:pos="851"/>
              </w:tabs>
              <w:spacing w:after="0"/>
              <w:jc w:val="left"/>
              <w:rPr>
                <w:rFonts w:ascii="Arial" w:hAnsi="Arial" w:cs="Arial"/>
              </w:rPr>
            </w:pPr>
            <w:r w:rsidRPr="005C74C6">
              <w:rPr>
                <w:rFonts w:ascii="Arial" w:hAnsi="Arial" w:cs="Arial"/>
              </w:rPr>
              <w:t>€ HT</w:t>
            </w:r>
          </w:p>
        </w:tc>
      </w:tr>
      <w:tr w:rsidR="00FB37A7" w:rsidRPr="005C74C6" w14:paraId="4A583250" w14:textId="77777777" w:rsidTr="00403AD4">
        <w:tc>
          <w:tcPr>
            <w:tcW w:w="3686" w:type="dxa"/>
            <w:shd w:val="clear" w:color="auto" w:fill="auto"/>
          </w:tcPr>
          <w:p w14:paraId="52AA7EB9" w14:textId="77777777" w:rsidR="00FB37A7" w:rsidRPr="005C74C6" w:rsidRDefault="00FB37A7" w:rsidP="00403AD4">
            <w:pPr>
              <w:pStyle w:val="fcasegauche"/>
              <w:tabs>
                <w:tab w:val="left" w:pos="851"/>
              </w:tabs>
              <w:spacing w:after="0"/>
              <w:jc w:val="left"/>
              <w:rPr>
                <w:rFonts w:ascii="Arial" w:hAnsi="Arial" w:cs="Arial"/>
              </w:rPr>
            </w:pPr>
            <w:r w:rsidRPr="005C74C6">
              <w:rPr>
                <w:rFonts w:ascii="Arial" w:hAnsi="Arial" w:cs="Arial"/>
              </w:rPr>
              <w:t>TVA 20%</w:t>
            </w:r>
          </w:p>
        </w:tc>
        <w:tc>
          <w:tcPr>
            <w:tcW w:w="5383" w:type="dxa"/>
            <w:shd w:val="clear" w:color="auto" w:fill="auto"/>
          </w:tcPr>
          <w:p w14:paraId="71CC6C00" w14:textId="77777777" w:rsidR="00FB37A7" w:rsidRPr="005C74C6" w:rsidRDefault="00FB37A7" w:rsidP="00403AD4">
            <w:pPr>
              <w:pStyle w:val="fcasegauche"/>
              <w:tabs>
                <w:tab w:val="left" w:pos="851"/>
              </w:tabs>
              <w:spacing w:after="0"/>
              <w:jc w:val="left"/>
              <w:rPr>
                <w:rFonts w:ascii="Arial" w:hAnsi="Arial" w:cs="Arial"/>
              </w:rPr>
            </w:pPr>
            <w:r w:rsidRPr="005C74C6">
              <w:rPr>
                <w:rFonts w:ascii="Arial" w:hAnsi="Arial" w:cs="Arial"/>
              </w:rPr>
              <w:t>€</w:t>
            </w:r>
          </w:p>
        </w:tc>
      </w:tr>
      <w:tr w:rsidR="00FB37A7" w:rsidRPr="005C74C6" w14:paraId="02B817BF" w14:textId="77777777" w:rsidTr="00403AD4">
        <w:tc>
          <w:tcPr>
            <w:tcW w:w="3686" w:type="dxa"/>
            <w:shd w:val="clear" w:color="auto" w:fill="auto"/>
          </w:tcPr>
          <w:p w14:paraId="348EF9B6" w14:textId="77777777" w:rsidR="00FB37A7" w:rsidRPr="005C74C6" w:rsidRDefault="00FB37A7" w:rsidP="00403AD4">
            <w:pPr>
              <w:pStyle w:val="fcasegauche"/>
              <w:tabs>
                <w:tab w:val="left" w:pos="851"/>
              </w:tabs>
              <w:spacing w:after="0"/>
              <w:jc w:val="left"/>
              <w:rPr>
                <w:rFonts w:ascii="Arial" w:hAnsi="Arial" w:cs="Arial"/>
              </w:rPr>
            </w:pPr>
            <w:r w:rsidRPr="005C74C6">
              <w:rPr>
                <w:rFonts w:ascii="Arial" w:hAnsi="Arial" w:cs="Arial"/>
              </w:rPr>
              <w:t>Forfait TTC</w:t>
            </w:r>
          </w:p>
        </w:tc>
        <w:tc>
          <w:tcPr>
            <w:tcW w:w="5383" w:type="dxa"/>
            <w:shd w:val="clear" w:color="auto" w:fill="auto"/>
          </w:tcPr>
          <w:p w14:paraId="6C0E7C01" w14:textId="77777777" w:rsidR="00FB37A7" w:rsidRPr="005C74C6" w:rsidRDefault="00FB37A7" w:rsidP="00403AD4">
            <w:pPr>
              <w:pStyle w:val="fcasegauche"/>
              <w:tabs>
                <w:tab w:val="left" w:pos="851"/>
              </w:tabs>
              <w:spacing w:after="0"/>
              <w:jc w:val="left"/>
              <w:rPr>
                <w:rFonts w:ascii="Arial" w:hAnsi="Arial" w:cs="Arial"/>
              </w:rPr>
            </w:pPr>
            <w:r w:rsidRPr="005C74C6">
              <w:rPr>
                <w:rFonts w:ascii="Arial" w:hAnsi="Arial" w:cs="Arial"/>
              </w:rPr>
              <w:t>€ TTC</w:t>
            </w:r>
          </w:p>
        </w:tc>
      </w:tr>
    </w:tbl>
    <w:p w14:paraId="5929B845" w14:textId="77777777" w:rsidR="00FB37A7" w:rsidRPr="005C74C6" w:rsidRDefault="00FB37A7" w:rsidP="00A04B69">
      <w:pPr>
        <w:pStyle w:val="fcasegauche"/>
        <w:tabs>
          <w:tab w:val="left" w:pos="851"/>
        </w:tabs>
        <w:spacing w:after="0"/>
        <w:ind w:left="1701" w:firstLine="0"/>
        <w:jc w:val="left"/>
        <w:rPr>
          <w:rFonts w:ascii="Arial" w:hAnsi="Arial" w:cs="Arial"/>
          <w:b/>
        </w:rPr>
      </w:pPr>
    </w:p>
    <w:tbl>
      <w:tblPr>
        <w:tblW w:w="0" w:type="auto"/>
        <w:tblInd w:w="3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5383"/>
      </w:tblGrid>
      <w:tr w:rsidR="00A46866" w:rsidRPr="005C74C6" w14:paraId="22727539" w14:textId="77777777" w:rsidTr="000F1B0C">
        <w:tc>
          <w:tcPr>
            <w:tcW w:w="3686" w:type="dxa"/>
            <w:shd w:val="clear" w:color="auto" w:fill="auto"/>
          </w:tcPr>
          <w:p w14:paraId="78FB20B3" w14:textId="16812D1B" w:rsidR="00A46866" w:rsidRPr="005C74C6" w:rsidRDefault="00A46866" w:rsidP="00A46866">
            <w:pPr>
              <w:pStyle w:val="fcasegauche"/>
              <w:tabs>
                <w:tab w:val="left" w:pos="851"/>
              </w:tabs>
              <w:spacing w:after="0"/>
              <w:jc w:val="left"/>
              <w:rPr>
                <w:rFonts w:ascii="Arial" w:hAnsi="Arial" w:cs="Arial"/>
              </w:rPr>
            </w:pPr>
            <w:r w:rsidRPr="005C74C6">
              <w:rPr>
                <w:rFonts w:ascii="Arial" w:hAnsi="Arial" w:cs="Arial"/>
                <w:b/>
                <w:bCs/>
              </w:rPr>
              <w:t xml:space="preserve">Mission </w:t>
            </w:r>
            <w:r w:rsidR="00FB37A7" w:rsidRPr="005C74C6">
              <w:rPr>
                <w:rFonts w:ascii="Arial" w:hAnsi="Arial" w:cs="Arial"/>
                <w:b/>
                <w:bCs/>
              </w:rPr>
              <w:t>B</w:t>
            </w:r>
          </w:p>
        </w:tc>
        <w:tc>
          <w:tcPr>
            <w:tcW w:w="5383" w:type="dxa"/>
            <w:shd w:val="clear" w:color="auto" w:fill="auto"/>
          </w:tcPr>
          <w:p w14:paraId="55225DB9" w14:textId="317372DF" w:rsidR="00A46866" w:rsidRPr="005C74C6" w:rsidRDefault="003C25C9" w:rsidP="000F1B0C">
            <w:pPr>
              <w:pStyle w:val="fcasegauche"/>
              <w:tabs>
                <w:tab w:val="left" w:pos="851"/>
              </w:tabs>
              <w:spacing w:after="0"/>
              <w:jc w:val="left"/>
              <w:rPr>
                <w:rFonts w:ascii="Arial" w:hAnsi="Arial" w:cs="Arial"/>
                <w:b/>
                <w:u w:val="single"/>
              </w:rPr>
            </w:pPr>
            <w:r w:rsidRPr="005C74C6">
              <w:rPr>
                <w:rFonts w:ascii="Arial" w:hAnsi="Arial" w:cs="Arial"/>
                <w:b/>
              </w:rPr>
              <w:t>S.S.I. (</w:t>
            </w:r>
            <w:r w:rsidR="009B2B11" w:rsidRPr="005C74C6">
              <w:rPr>
                <w:rFonts w:ascii="Arial" w:hAnsi="Arial" w:cs="Arial"/>
                <w:b/>
              </w:rPr>
              <w:t>Coordination des</w:t>
            </w:r>
            <w:r w:rsidR="004B38FE" w:rsidRPr="005C74C6">
              <w:rPr>
                <w:rFonts w:ascii="Arial" w:hAnsi="Arial" w:cs="Arial"/>
                <w:b/>
              </w:rPr>
              <w:t xml:space="preserve"> </w:t>
            </w:r>
            <w:r w:rsidRPr="005C74C6">
              <w:rPr>
                <w:rFonts w:ascii="Arial" w:hAnsi="Arial" w:cs="Arial"/>
                <w:b/>
              </w:rPr>
              <w:t>Système</w:t>
            </w:r>
            <w:r w:rsidR="009B2B11" w:rsidRPr="005C74C6">
              <w:rPr>
                <w:rFonts w:ascii="Arial" w:hAnsi="Arial" w:cs="Arial"/>
                <w:b/>
              </w:rPr>
              <w:t>s</w:t>
            </w:r>
            <w:r w:rsidRPr="005C74C6">
              <w:rPr>
                <w:rFonts w:ascii="Arial" w:hAnsi="Arial" w:cs="Arial"/>
                <w:b/>
              </w:rPr>
              <w:t xml:space="preserve"> de Sécurité Incendie)</w:t>
            </w:r>
          </w:p>
        </w:tc>
      </w:tr>
      <w:tr w:rsidR="00A46866" w:rsidRPr="005C74C6" w14:paraId="1C5FABF7" w14:textId="77777777" w:rsidTr="000F1B0C">
        <w:tc>
          <w:tcPr>
            <w:tcW w:w="3686" w:type="dxa"/>
            <w:shd w:val="clear" w:color="auto" w:fill="auto"/>
          </w:tcPr>
          <w:p w14:paraId="1C07DE95" w14:textId="77777777" w:rsidR="00A46866" w:rsidRPr="005C74C6" w:rsidRDefault="00A46866" w:rsidP="000F1B0C">
            <w:pPr>
              <w:pStyle w:val="fcasegauche"/>
              <w:tabs>
                <w:tab w:val="left" w:pos="851"/>
              </w:tabs>
              <w:spacing w:after="0"/>
              <w:jc w:val="left"/>
              <w:rPr>
                <w:rFonts w:ascii="Arial" w:hAnsi="Arial" w:cs="Arial"/>
              </w:rPr>
            </w:pPr>
            <w:r w:rsidRPr="005C74C6">
              <w:rPr>
                <w:rFonts w:ascii="Arial" w:hAnsi="Arial" w:cs="Arial"/>
              </w:rPr>
              <w:t>Forfait de rémunération HT</w:t>
            </w:r>
          </w:p>
        </w:tc>
        <w:tc>
          <w:tcPr>
            <w:tcW w:w="5383" w:type="dxa"/>
            <w:shd w:val="clear" w:color="auto" w:fill="auto"/>
          </w:tcPr>
          <w:p w14:paraId="74F2A98E" w14:textId="77777777" w:rsidR="00A46866" w:rsidRPr="005C74C6" w:rsidRDefault="00A46866" w:rsidP="000F1B0C">
            <w:pPr>
              <w:pStyle w:val="fcasegauche"/>
              <w:tabs>
                <w:tab w:val="left" w:pos="851"/>
              </w:tabs>
              <w:spacing w:after="0"/>
              <w:jc w:val="left"/>
              <w:rPr>
                <w:rFonts w:ascii="Arial" w:hAnsi="Arial" w:cs="Arial"/>
              </w:rPr>
            </w:pPr>
            <w:r w:rsidRPr="005C74C6">
              <w:rPr>
                <w:rFonts w:ascii="Arial" w:hAnsi="Arial" w:cs="Arial"/>
              </w:rPr>
              <w:t>€ HT</w:t>
            </w:r>
          </w:p>
        </w:tc>
      </w:tr>
      <w:tr w:rsidR="00A46866" w:rsidRPr="005C74C6" w14:paraId="613FF950" w14:textId="77777777" w:rsidTr="000F1B0C">
        <w:tc>
          <w:tcPr>
            <w:tcW w:w="3686" w:type="dxa"/>
            <w:shd w:val="clear" w:color="auto" w:fill="auto"/>
          </w:tcPr>
          <w:p w14:paraId="1D54F47B" w14:textId="77777777" w:rsidR="00A46866" w:rsidRPr="005C74C6" w:rsidRDefault="00A46866" w:rsidP="000F1B0C">
            <w:pPr>
              <w:pStyle w:val="fcasegauche"/>
              <w:tabs>
                <w:tab w:val="left" w:pos="851"/>
              </w:tabs>
              <w:spacing w:after="0"/>
              <w:jc w:val="left"/>
              <w:rPr>
                <w:rFonts w:ascii="Arial" w:hAnsi="Arial" w:cs="Arial"/>
              </w:rPr>
            </w:pPr>
            <w:r w:rsidRPr="005C74C6">
              <w:rPr>
                <w:rFonts w:ascii="Arial" w:hAnsi="Arial" w:cs="Arial"/>
              </w:rPr>
              <w:t>TVA 20%</w:t>
            </w:r>
          </w:p>
        </w:tc>
        <w:tc>
          <w:tcPr>
            <w:tcW w:w="5383" w:type="dxa"/>
            <w:shd w:val="clear" w:color="auto" w:fill="auto"/>
          </w:tcPr>
          <w:p w14:paraId="5F33CCAD" w14:textId="77777777" w:rsidR="00A46866" w:rsidRPr="005C74C6" w:rsidRDefault="00A46866" w:rsidP="000F1B0C">
            <w:pPr>
              <w:pStyle w:val="fcasegauche"/>
              <w:tabs>
                <w:tab w:val="left" w:pos="851"/>
              </w:tabs>
              <w:spacing w:after="0"/>
              <w:jc w:val="left"/>
              <w:rPr>
                <w:rFonts w:ascii="Arial" w:hAnsi="Arial" w:cs="Arial"/>
              </w:rPr>
            </w:pPr>
            <w:r w:rsidRPr="005C74C6">
              <w:rPr>
                <w:rFonts w:ascii="Arial" w:hAnsi="Arial" w:cs="Arial"/>
              </w:rPr>
              <w:t>€</w:t>
            </w:r>
          </w:p>
        </w:tc>
      </w:tr>
      <w:tr w:rsidR="00A46866" w:rsidRPr="002E5769" w14:paraId="209CC65A" w14:textId="77777777" w:rsidTr="000F1B0C">
        <w:tc>
          <w:tcPr>
            <w:tcW w:w="3686" w:type="dxa"/>
            <w:shd w:val="clear" w:color="auto" w:fill="auto"/>
          </w:tcPr>
          <w:p w14:paraId="6E4C648D" w14:textId="77777777" w:rsidR="00A46866" w:rsidRPr="005C74C6" w:rsidRDefault="00A46866" w:rsidP="000F1B0C">
            <w:pPr>
              <w:pStyle w:val="fcasegauche"/>
              <w:tabs>
                <w:tab w:val="left" w:pos="851"/>
              </w:tabs>
              <w:spacing w:after="0"/>
              <w:jc w:val="left"/>
              <w:rPr>
                <w:rFonts w:ascii="Arial" w:hAnsi="Arial" w:cs="Arial"/>
              </w:rPr>
            </w:pPr>
            <w:r w:rsidRPr="005C74C6">
              <w:rPr>
                <w:rFonts w:ascii="Arial" w:hAnsi="Arial" w:cs="Arial"/>
              </w:rPr>
              <w:t>Forfait TTC</w:t>
            </w:r>
          </w:p>
        </w:tc>
        <w:tc>
          <w:tcPr>
            <w:tcW w:w="5383" w:type="dxa"/>
            <w:shd w:val="clear" w:color="auto" w:fill="auto"/>
          </w:tcPr>
          <w:p w14:paraId="03BA640C" w14:textId="77777777" w:rsidR="00A46866" w:rsidRPr="005C74C6" w:rsidRDefault="00A46866" w:rsidP="000F1B0C">
            <w:pPr>
              <w:pStyle w:val="fcasegauche"/>
              <w:tabs>
                <w:tab w:val="left" w:pos="851"/>
              </w:tabs>
              <w:spacing w:after="0"/>
              <w:jc w:val="left"/>
              <w:rPr>
                <w:rFonts w:ascii="Arial" w:hAnsi="Arial" w:cs="Arial"/>
              </w:rPr>
            </w:pPr>
            <w:r w:rsidRPr="005C74C6">
              <w:rPr>
                <w:rFonts w:ascii="Arial" w:hAnsi="Arial" w:cs="Arial"/>
              </w:rPr>
              <w:t>€ TTC</w:t>
            </w:r>
          </w:p>
        </w:tc>
      </w:tr>
    </w:tbl>
    <w:p w14:paraId="52CBA644" w14:textId="77777777" w:rsidR="00A46866" w:rsidRDefault="00A46866" w:rsidP="00A04B69">
      <w:pPr>
        <w:pStyle w:val="fcasegauche"/>
        <w:tabs>
          <w:tab w:val="left" w:pos="851"/>
        </w:tabs>
        <w:spacing w:after="0"/>
        <w:ind w:left="1701" w:firstLine="0"/>
        <w:jc w:val="left"/>
        <w:rPr>
          <w:rFonts w:ascii="Arial" w:hAnsi="Arial" w:cs="Arial"/>
          <w:b/>
          <w:highlight w:val="yellow"/>
        </w:rPr>
      </w:pPr>
    </w:p>
    <w:tbl>
      <w:tblPr>
        <w:tblW w:w="0" w:type="auto"/>
        <w:tblInd w:w="3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5383"/>
      </w:tblGrid>
      <w:tr w:rsidR="00403AD4" w:rsidRPr="005C74C6" w14:paraId="4F6E119B" w14:textId="77777777" w:rsidTr="00403AD4">
        <w:tc>
          <w:tcPr>
            <w:tcW w:w="3686" w:type="dxa"/>
            <w:shd w:val="clear" w:color="auto" w:fill="auto"/>
          </w:tcPr>
          <w:p w14:paraId="29F74B59" w14:textId="15589EA7" w:rsidR="00403AD4" w:rsidRPr="005C74C6" w:rsidRDefault="00403AD4" w:rsidP="00403AD4">
            <w:pPr>
              <w:pStyle w:val="fcasegauche"/>
              <w:tabs>
                <w:tab w:val="left" w:pos="851"/>
              </w:tabs>
              <w:spacing w:after="0"/>
              <w:jc w:val="left"/>
              <w:rPr>
                <w:rFonts w:ascii="Arial" w:hAnsi="Arial" w:cs="Arial"/>
              </w:rPr>
            </w:pPr>
            <w:r w:rsidRPr="005C74C6">
              <w:rPr>
                <w:rFonts w:ascii="Arial" w:hAnsi="Arial" w:cs="Arial"/>
                <w:b/>
                <w:bCs/>
              </w:rPr>
              <w:t xml:space="preserve">Mission </w:t>
            </w:r>
            <w:r>
              <w:rPr>
                <w:rFonts w:ascii="Arial" w:hAnsi="Arial" w:cs="Arial"/>
                <w:b/>
                <w:bCs/>
              </w:rPr>
              <w:t>C</w:t>
            </w:r>
          </w:p>
        </w:tc>
        <w:tc>
          <w:tcPr>
            <w:tcW w:w="5383" w:type="dxa"/>
            <w:shd w:val="clear" w:color="auto" w:fill="auto"/>
          </w:tcPr>
          <w:p w14:paraId="0F126309" w14:textId="5329E32E" w:rsidR="00403AD4" w:rsidRPr="005C74C6" w:rsidRDefault="00403AD4" w:rsidP="00403AD4">
            <w:pPr>
              <w:pStyle w:val="fcasegauche"/>
              <w:tabs>
                <w:tab w:val="left" w:pos="851"/>
              </w:tabs>
              <w:spacing w:after="0"/>
              <w:jc w:val="left"/>
              <w:rPr>
                <w:rFonts w:ascii="Arial" w:hAnsi="Arial" w:cs="Arial"/>
                <w:b/>
                <w:u w:val="single"/>
              </w:rPr>
            </w:pPr>
            <w:r>
              <w:rPr>
                <w:rFonts w:ascii="Arial" w:hAnsi="Arial" w:cs="Arial"/>
                <w:b/>
              </w:rPr>
              <w:t>Etudes de synthèse SYN</w:t>
            </w:r>
          </w:p>
        </w:tc>
      </w:tr>
      <w:tr w:rsidR="00403AD4" w:rsidRPr="005C74C6" w14:paraId="42D37BD8" w14:textId="77777777" w:rsidTr="00403AD4">
        <w:tc>
          <w:tcPr>
            <w:tcW w:w="3686" w:type="dxa"/>
            <w:shd w:val="clear" w:color="auto" w:fill="auto"/>
          </w:tcPr>
          <w:p w14:paraId="4CA65022" w14:textId="77777777" w:rsidR="00403AD4" w:rsidRPr="005C74C6" w:rsidRDefault="00403AD4" w:rsidP="00403AD4">
            <w:pPr>
              <w:pStyle w:val="fcasegauche"/>
              <w:tabs>
                <w:tab w:val="left" w:pos="851"/>
              </w:tabs>
              <w:spacing w:after="0"/>
              <w:jc w:val="left"/>
              <w:rPr>
                <w:rFonts w:ascii="Arial" w:hAnsi="Arial" w:cs="Arial"/>
              </w:rPr>
            </w:pPr>
            <w:r w:rsidRPr="005C74C6">
              <w:rPr>
                <w:rFonts w:ascii="Arial" w:hAnsi="Arial" w:cs="Arial"/>
              </w:rPr>
              <w:t>Forfait de rémunération HT</w:t>
            </w:r>
          </w:p>
        </w:tc>
        <w:tc>
          <w:tcPr>
            <w:tcW w:w="5383" w:type="dxa"/>
            <w:shd w:val="clear" w:color="auto" w:fill="auto"/>
          </w:tcPr>
          <w:p w14:paraId="235D069D" w14:textId="77777777" w:rsidR="00403AD4" w:rsidRPr="005C74C6" w:rsidRDefault="00403AD4" w:rsidP="00403AD4">
            <w:pPr>
              <w:pStyle w:val="fcasegauche"/>
              <w:tabs>
                <w:tab w:val="left" w:pos="851"/>
              </w:tabs>
              <w:spacing w:after="0"/>
              <w:jc w:val="left"/>
              <w:rPr>
                <w:rFonts w:ascii="Arial" w:hAnsi="Arial" w:cs="Arial"/>
              </w:rPr>
            </w:pPr>
            <w:r w:rsidRPr="005C74C6">
              <w:rPr>
                <w:rFonts w:ascii="Arial" w:hAnsi="Arial" w:cs="Arial"/>
              </w:rPr>
              <w:t>€ HT</w:t>
            </w:r>
          </w:p>
        </w:tc>
      </w:tr>
      <w:tr w:rsidR="00403AD4" w:rsidRPr="005C74C6" w14:paraId="68D67278" w14:textId="77777777" w:rsidTr="00403AD4">
        <w:tc>
          <w:tcPr>
            <w:tcW w:w="3686" w:type="dxa"/>
            <w:shd w:val="clear" w:color="auto" w:fill="auto"/>
          </w:tcPr>
          <w:p w14:paraId="4642D9E5" w14:textId="77777777" w:rsidR="00403AD4" w:rsidRPr="005C74C6" w:rsidRDefault="00403AD4" w:rsidP="00403AD4">
            <w:pPr>
              <w:pStyle w:val="fcasegauche"/>
              <w:tabs>
                <w:tab w:val="left" w:pos="851"/>
              </w:tabs>
              <w:spacing w:after="0"/>
              <w:jc w:val="left"/>
              <w:rPr>
                <w:rFonts w:ascii="Arial" w:hAnsi="Arial" w:cs="Arial"/>
              </w:rPr>
            </w:pPr>
            <w:r w:rsidRPr="005C74C6">
              <w:rPr>
                <w:rFonts w:ascii="Arial" w:hAnsi="Arial" w:cs="Arial"/>
              </w:rPr>
              <w:t>TVA 20%</w:t>
            </w:r>
          </w:p>
        </w:tc>
        <w:tc>
          <w:tcPr>
            <w:tcW w:w="5383" w:type="dxa"/>
            <w:shd w:val="clear" w:color="auto" w:fill="auto"/>
          </w:tcPr>
          <w:p w14:paraId="0DAE0A86" w14:textId="77777777" w:rsidR="00403AD4" w:rsidRPr="005C74C6" w:rsidRDefault="00403AD4" w:rsidP="00403AD4">
            <w:pPr>
              <w:pStyle w:val="fcasegauche"/>
              <w:tabs>
                <w:tab w:val="left" w:pos="851"/>
              </w:tabs>
              <w:spacing w:after="0"/>
              <w:jc w:val="left"/>
              <w:rPr>
                <w:rFonts w:ascii="Arial" w:hAnsi="Arial" w:cs="Arial"/>
              </w:rPr>
            </w:pPr>
            <w:r w:rsidRPr="005C74C6">
              <w:rPr>
                <w:rFonts w:ascii="Arial" w:hAnsi="Arial" w:cs="Arial"/>
              </w:rPr>
              <w:t>€</w:t>
            </w:r>
          </w:p>
        </w:tc>
      </w:tr>
      <w:tr w:rsidR="00403AD4" w:rsidRPr="002E5769" w14:paraId="325B54E4" w14:textId="77777777" w:rsidTr="00403AD4">
        <w:tc>
          <w:tcPr>
            <w:tcW w:w="3686" w:type="dxa"/>
            <w:shd w:val="clear" w:color="auto" w:fill="auto"/>
          </w:tcPr>
          <w:p w14:paraId="05F263DA" w14:textId="77777777" w:rsidR="00403AD4" w:rsidRPr="005C74C6" w:rsidRDefault="00403AD4" w:rsidP="00403AD4">
            <w:pPr>
              <w:pStyle w:val="fcasegauche"/>
              <w:tabs>
                <w:tab w:val="left" w:pos="851"/>
              </w:tabs>
              <w:spacing w:after="0"/>
              <w:jc w:val="left"/>
              <w:rPr>
                <w:rFonts w:ascii="Arial" w:hAnsi="Arial" w:cs="Arial"/>
              </w:rPr>
            </w:pPr>
            <w:r w:rsidRPr="005C74C6">
              <w:rPr>
                <w:rFonts w:ascii="Arial" w:hAnsi="Arial" w:cs="Arial"/>
              </w:rPr>
              <w:t>Forfait TTC</w:t>
            </w:r>
          </w:p>
        </w:tc>
        <w:tc>
          <w:tcPr>
            <w:tcW w:w="5383" w:type="dxa"/>
            <w:shd w:val="clear" w:color="auto" w:fill="auto"/>
          </w:tcPr>
          <w:p w14:paraId="3EED5825" w14:textId="77777777" w:rsidR="00403AD4" w:rsidRPr="005C74C6" w:rsidRDefault="00403AD4" w:rsidP="00403AD4">
            <w:pPr>
              <w:pStyle w:val="fcasegauche"/>
              <w:tabs>
                <w:tab w:val="left" w:pos="851"/>
              </w:tabs>
              <w:spacing w:after="0"/>
              <w:jc w:val="left"/>
              <w:rPr>
                <w:rFonts w:ascii="Arial" w:hAnsi="Arial" w:cs="Arial"/>
              </w:rPr>
            </w:pPr>
            <w:r w:rsidRPr="005C74C6">
              <w:rPr>
                <w:rFonts w:ascii="Arial" w:hAnsi="Arial" w:cs="Arial"/>
              </w:rPr>
              <w:t>€ TTC</w:t>
            </w:r>
          </w:p>
        </w:tc>
      </w:tr>
    </w:tbl>
    <w:p w14:paraId="4BEEF9F0" w14:textId="77777777" w:rsidR="00403AD4" w:rsidRPr="002E5769" w:rsidRDefault="00403AD4" w:rsidP="00A04B69">
      <w:pPr>
        <w:pStyle w:val="fcasegauche"/>
        <w:tabs>
          <w:tab w:val="left" w:pos="851"/>
        </w:tabs>
        <w:spacing w:after="0"/>
        <w:ind w:left="1701" w:firstLine="0"/>
        <w:jc w:val="left"/>
        <w:rPr>
          <w:rFonts w:ascii="Arial" w:hAnsi="Arial" w:cs="Arial"/>
          <w:b/>
          <w:highlight w:val="yellow"/>
        </w:rPr>
      </w:pPr>
    </w:p>
    <w:tbl>
      <w:tblPr>
        <w:tblW w:w="0" w:type="auto"/>
        <w:tblInd w:w="3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5383"/>
      </w:tblGrid>
      <w:tr w:rsidR="00D8333C" w:rsidRPr="002E5769" w14:paraId="22495B99" w14:textId="77777777" w:rsidTr="00633E1E">
        <w:tc>
          <w:tcPr>
            <w:tcW w:w="3686" w:type="dxa"/>
            <w:shd w:val="clear" w:color="auto" w:fill="auto"/>
          </w:tcPr>
          <w:p w14:paraId="23A13DBF" w14:textId="75FEE841" w:rsidR="00FB37A7" w:rsidRPr="005C74C6" w:rsidRDefault="00932D81" w:rsidP="00FB37A7">
            <w:pPr>
              <w:pStyle w:val="fcasegauche"/>
              <w:tabs>
                <w:tab w:val="left" w:pos="851"/>
              </w:tabs>
              <w:spacing w:after="0"/>
              <w:jc w:val="left"/>
              <w:rPr>
                <w:rFonts w:ascii="Arial" w:hAnsi="Arial" w:cs="Arial"/>
                <w:b/>
                <w:bCs/>
              </w:rPr>
            </w:pPr>
            <w:bookmarkStart w:id="7" w:name="_Hlk482346798"/>
            <w:r w:rsidRPr="005C74C6">
              <w:rPr>
                <w:rFonts w:ascii="Arial" w:hAnsi="Arial" w:cs="Arial"/>
                <w:b/>
                <w:bCs/>
              </w:rPr>
              <w:t xml:space="preserve">Mission </w:t>
            </w:r>
            <w:r w:rsidR="00403AD4">
              <w:rPr>
                <w:rFonts w:ascii="Arial" w:hAnsi="Arial" w:cs="Arial"/>
                <w:b/>
                <w:bCs/>
              </w:rPr>
              <w:t>D</w:t>
            </w:r>
          </w:p>
        </w:tc>
        <w:tc>
          <w:tcPr>
            <w:tcW w:w="5383" w:type="dxa"/>
            <w:shd w:val="clear" w:color="auto" w:fill="auto"/>
          </w:tcPr>
          <w:p w14:paraId="7BCA7DCF" w14:textId="18291515" w:rsidR="00D8333C" w:rsidRPr="005C74C6" w:rsidRDefault="003C25C9" w:rsidP="00633E1E">
            <w:pPr>
              <w:pStyle w:val="fcasegauche"/>
              <w:tabs>
                <w:tab w:val="left" w:pos="851"/>
              </w:tabs>
              <w:spacing w:after="0"/>
              <w:jc w:val="left"/>
              <w:rPr>
                <w:rFonts w:ascii="Arial" w:hAnsi="Arial" w:cs="Arial"/>
                <w:b/>
              </w:rPr>
            </w:pPr>
            <w:r w:rsidRPr="005C74C6">
              <w:rPr>
                <w:rFonts w:ascii="Arial" w:hAnsi="Arial" w:cs="Arial"/>
                <w:b/>
              </w:rPr>
              <w:t xml:space="preserve">STD/SED | </w:t>
            </w:r>
            <w:bookmarkStart w:id="8" w:name="_Hlk181257050"/>
            <w:r w:rsidRPr="005C74C6">
              <w:rPr>
                <w:rFonts w:ascii="Arial" w:hAnsi="Arial" w:cs="Arial"/>
                <w:b/>
              </w:rPr>
              <w:t>Simulation Thermique et Énergétique Dynamique</w:t>
            </w:r>
            <w:bookmarkEnd w:id="8"/>
          </w:p>
        </w:tc>
      </w:tr>
      <w:tr w:rsidR="00D8333C" w:rsidRPr="002E5769" w14:paraId="76EF38DD" w14:textId="77777777" w:rsidTr="00633E1E">
        <w:tc>
          <w:tcPr>
            <w:tcW w:w="3686" w:type="dxa"/>
            <w:shd w:val="clear" w:color="auto" w:fill="auto"/>
          </w:tcPr>
          <w:p w14:paraId="734BB78C" w14:textId="77777777" w:rsidR="00D8333C" w:rsidRPr="005C74C6" w:rsidRDefault="00D8333C" w:rsidP="00633E1E">
            <w:pPr>
              <w:pStyle w:val="fcasegauche"/>
              <w:tabs>
                <w:tab w:val="left" w:pos="851"/>
              </w:tabs>
              <w:spacing w:after="0"/>
              <w:jc w:val="left"/>
              <w:rPr>
                <w:rFonts w:ascii="Arial" w:hAnsi="Arial" w:cs="Arial"/>
              </w:rPr>
            </w:pPr>
            <w:r w:rsidRPr="005C74C6">
              <w:rPr>
                <w:rFonts w:ascii="Arial" w:hAnsi="Arial" w:cs="Arial"/>
              </w:rPr>
              <w:t>Forfait de rémunération HT</w:t>
            </w:r>
          </w:p>
        </w:tc>
        <w:tc>
          <w:tcPr>
            <w:tcW w:w="5383" w:type="dxa"/>
            <w:shd w:val="clear" w:color="auto" w:fill="auto"/>
          </w:tcPr>
          <w:p w14:paraId="3ACD7430" w14:textId="77777777" w:rsidR="00D8333C" w:rsidRPr="005C74C6" w:rsidRDefault="00D8333C" w:rsidP="00633E1E">
            <w:pPr>
              <w:pStyle w:val="fcasegauche"/>
              <w:tabs>
                <w:tab w:val="left" w:pos="851"/>
              </w:tabs>
              <w:spacing w:after="0"/>
              <w:jc w:val="left"/>
              <w:rPr>
                <w:rFonts w:ascii="Arial" w:hAnsi="Arial" w:cs="Arial"/>
              </w:rPr>
            </w:pPr>
            <w:r w:rsidRPr="005C74C6">
              <w:rPr>
                <w:rFonts w:ascii="Arial" w:hAnsi="Arial" w:cs="Arial"/>
              </w:rPr>
              <w:t>€ HT</w:t>
            </w:r>
          </w:p>
        </w:tc>
      </w:tr>
      <w:tr w:rsidR="00D8333C" w:rsidRPr="002E5769" w14:paraId="777B79AE" w14:textId="77777777" w:rsidTr="00633E1E">
        <w:tc>
          <w:tcPr>
            <w:tcW w:w="3686" w:type="dxa"/>
            <w:shd w:val="clear" w:color="auto" w:fill="auto"/>
          </w:tcPr>
          <w:p w14:paraId="526577E9" w14:textId="77777777" w:rsidR="00D8333C" w:rsidRPr="005C74C6" w:rsidRDefault="00D8333C" w:rsidP="00633E1E">
            <w:pPr>
              <w:pStyle w:val="fcasegauche"/>
              <w:tabs>
                <w:tab w:val="left" w:pos="851"/>
              </w:tabs>
              <w:spacing w:after="0"/>
              <w:jc w:val="left"/>
              <w:rPr>
                <w:rFonts w:ascii="Arial" w:hAnsi="Arial" w:cs="Arial"/>
              </w:rPr>
            </w:pPr>
            <w:r w:rsidRPr="005C74C6">
              <w:rPr>
                <w:rFonts w:ascii="Arial" w:hAnsi="Arial" w:cs="Arial"/>
              </w:rPr>
              <w:t>TVA 20%</w:t>
            </w:r>
          </w:p>
        </w:tc>
        <w:tc>
          <w:tcPr>
            <w:tcW w:w="5383" w:type="dxa"/>
            <w:shd w:val="clear" w:color="auto" w:fill="auto"/>
          </w:tcPr>
          <w:p w14:paraId="19B608C7" w14:textId="77777777" w:rsidR="00D8333C" w:rsidRPr="005C74C6" w:rsidRDefault="00D8333C" w:rsidP="00633E1E">
            <w:pPr>
              <w:pStyle w:val="fcasegauche"/>
              <w:tabs>
                <w:tab w:val="left" w:pos="851"/>
              </w:tabs>
              <w:spacing w:after="0"/>
              <w:jc w:val="left"/>
              <w:rPr>
                <w:rFonts w:ascii="Arial" w:hAnsi="Arial" w:cs="Arial"/>
              </w:rPr>
            </w:pPr>
            <w:r w:rsidRPr="005C74C6">
              <w:rPr>
                <w:rFonts w:ascii="Arial" w:hAnsi="Arial" w:cs="Arial"/>
              </w:rPr>
              <w:t>€</w:t>
            </w:r>
          </w:p>
        </w:tc>
      </w:tr>
      <w:tr w:rsidR="00D8333C" w:rsidRPr="002E5769" w14:paraId="5B1FF88F" w14:textId="77777777" w:rsidTr="00633E1E">
        <w:tc>
          <w:tcPr>
            <w:tcW w:w="3686" w:type="dxa"/>
            <w:shd w:val="clear" w:color="auto" w:fill="auto"/>
          </w:tcPr>
          <w:p w14:paraId="56F7FBAD" w14:textId="77777777" w:rsidR="00D8333C" w:rsidRPr="005C74C6" w:rsidRDefault="00D8333C" w:rsidP="00633E1E">
            <w:pPr>
              <w:pStyle w:val="fcasegauche"/>
              <w:tabs>
                <w:tab w:val="left" w:pos="851"/>
              </w:tabs>
              <w:spacing w:after="0"/>
              <w:jc w:val="left"/>
              <w:rPr>
                <w:rFonts w:ascii="Arial" w:hAnsi="Arial" w:cs="Arial"/>
              </w:rPr>
            </w:pPr>
            <w:r w:rsidRPr="005C74C6">
              <w:rPr>
                <w:rFonts w:ascii="Arial" w:hAnsi="Arial" w:cs="Arial"/>
              </w:rPr>
              <w:t>Forfait TTC</w:t>
            </w:r>
          </w:p>
        </w:tc>
        <w:tc>
          <w:tcPr>
            <w:tcW w:w="5383" w:type="dxa"/>
            <w:shd w:val="clear" w:color="auto" w:fill="auto"/>
          </w:tcPr>
          <w:p w14:paraId="027EF23E" w14:textId="77777777" w:rsidR="00D8333C" w:rsidRPr="005C74C6" w:rsidRDefault="00D8333C" w:rsidP="00633E1E">
            <w:pPr>
              <w:pStyle w:val="fcasegauche"/>
              <w:tabs>
                <w:tab w:val="left" w:pos="851"/>
              </w:tabs>
              <w:spacing w:after="0"/>
              <w:jc w:val="left"/>
              <w:rPr>
                <w:rFonts w:ascii="Arial" w:hAnsi="Arial" w:cs="Arial"/>
              </w:rPr>
            </w:pPr>
            <w:r w:rsidRPr="005C74C6">
              <w:rPr>
                <w:rFonts w:ascii="Arial" w:hAnsi="Arial" w:cs="Arial"/>
              </w:rPr>
              <w:t>€ TTC</w:t>
            </w:r>
          </w:p>
        </w:tc>
      </w:tr>
    </w:tbl>
    <w:p w14:paraId="748F5D17" w14:textId="4E5F2D4D" w:rsidR="00D8333C" w:rsidRDefault="00D8333C" w:rsidP="00A04B69">
      <w:pPr>
        <w:pStyle w:val="fcasegauche"/>
        <w:tabs>
          <w:tab w:val="left" w:pos="851"/>
        </w:tabs>
        <w:spacing w:after="0"/>
        <w:ind w:left="675"/>
        <w:jc w:val="left"/>
        <w:rPr>
          <w:rFonts w:ascii="Arial" w:hAnsi="Arial" w:cs="Arial"/>
          <w:highlight w:val="yellow"/>
        </w:rPr>
      </w:pPr>
    </w:p>
    <w:tbl>
      <w:tblPr>
        <w:tblW w:w="0" w:type="auto"/>
        <w:tblInd w:w="3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5383"/>
      </w:tblGrid>
      <w:tr w:rsidR="007C767C" w:rsidRPr="005C74C6" w14:paraId="7DC66FBE" w14:textId="77777777" w:rsidTr="00B316A7">
        <w:tc>
          <w:tcPr>
            <w:tcW w:w="3686" w:type="dxa"/>
            <w:shd w:val="clear" w:color="auto" w:fill="auto"/>
          </w:tcPr>
          <w:p w14:paraId="36D85B84" w14:textId="0891A144" w:rsidR="007C767C" w:rsidRPr="005C74C6" w:rsidRDefault="007C767C" w:rsidP="007C767C">
            <w:pPr>
              <w:pStyle w:val="fcasegauche"/>
              <w:tabs>
                <w:tab w:val="left" w:pos="851"/>
              </w:tabs>
              <w:spacing w:after="0"/>
              <w:jc w:val="left"/>
              <w:rPr>
                <w:rFonts w:ascii="Arial" w:hAnsi="Arial" w:cs="Arial"/>
                <w:b/>
                <w:bCs/>
              </w:rPr>
            </w:pPr>
            <w:r w:rsidRPr="005C74C6">
              <w:rPr>
                <w:rFonts w:ascii="Arial" w:hAnsi="Arial" w:cs="Arial"/>
                <w:b/>
                <w:bCs/>
              </w:rPr>
              <w:t xml:space="preserve">Mission </w:t>
            </w:r>
            <w:r>
              <w:rPr>
                <w:rFonts w:ascii="Arial" w:hAnsi="Arial" w:cs="Arial"/>
                <w:b/>
                <w:bCs/>
              </w:rPr>
              <w:t>E</w:t>
            </w:r>
          </w:p>
        </w:tc>
        <w:tc>
          <w:tcPr>
            <w:tcW w:w="5383" w:type="dxa"/>
            <w:shd w:val="clear" w:color="auto" w:fill="auto"/>
          </w:tcPr>
          <w:p w14:paraId="253BAF72" w14:textId="77777777" w:rsidR="007C767C" w:rsidRPr="005C74C6" w:rsidRDefault="007C767C" w:rsidP="00B316A7">
            <w:pPr>
              <w:pStyle w:val="fcasegauche"/>
              <w:tabs>
                <w:tab w:val="left" w:pos="851"/>
              </w:tabs>
              <w:spacing w:after="0"/>
              <w:jc w:val="left"/>
              <w:rPr>
                <w:rFonts w:ascii="Arial" w:hAnsi="Arial" w:cs="Arial"/>
                <w:b/>
              </w:rPr>
            </w:pPr>
            <w:r>
              <w:rPr>
                <w:rFonts w:ascii="Arial" w:hAnsi="Arial" w:cs="Arial"/>
                <w:b/>
              </w:rPr>
              <w:t xml:space="preserve">FLJ Facteur </w:t>
            </w:r>
            <w:proofErr w:type="spellStart"/>
            <w:r>
              <w:rPr>
                <w:rFonts w:ascii="Arial" w:hAnsi="Arial" w:cs="Arial"/>
                <w:b/>
              </w:rPr>
              <w:t>Lumiere</w:t>
            </w:r>
            <w:proofErr w:type="spellEnd"/>
            <w:r>
              <w:rPr>
                <w:rFonts w:ascii="Arial" w:hAnsi="Arial" w:cs="Arial"/>
                <w:b/>
              </w:rPr>
              <w:t xml:space="preserve"> Jour</w:t>
            </w:r>
          </w:p>
        </w:tc>
      </w:tr>
      <w:tr w:rsidR="007C767C" w:rsidRPr="005C74C6" w14:paraId="19C50CA9" w14:textId="77777777" w:rsidTr="00B316A7">
        <w:tc>
          <w:tcPr>
            <w:tcW w:w="3686" w:type="dxa"/>
            <w:shd w:val="clear" w:color="auto" w:fill="auto"/>
          </w:tcPr>
          <w:p w14:paraId="40B9C93B" w14:textId="77777777" w:rsidR="007C767C" w:rsidRPr="005C74C6" w:rsidRDefault="007C767C" w:rsidP="00B316A7">
            <w:pPr>
              <w:pStyle w:val="fcasegauche"/>
              <w:tabs>
                <w:tab w:val="left" w:pos="851"/>
              </w:tabs>
              <w:spacing w:after="0"/>
              <w:jc w:val="left"/>
              <w:rPr>
                <w:rFonts w:ascii="Arial" w:hAnsi="Arial" w:cs="Arial"/>
              </w:rPr>
            </w:pPr>
            <w:r w:rsidRPr="005C74C6">
              <w:rPr>
                <w:rFonts w:ascii="Arial" w:hAnsi="Arial" w:cs="Arial"/>
              </w:rPr>
              <w:t>Forfait de rémunération HT</w:t>
            </w:r>
          </w:p>
        </w:tc>
        <w:tc>
          <w:tcPr>
            <w:tcW w:w="5383" w:type="dxa"/>
            <w:shd w:val="clear" w:color="auto" w:fill="auto"/>
          </w:tcPr>
          <w:p w14:paraId="3269A3FE" w14:textId="77777777" w:rsidR="007C767C" w:rsidRPr="005C74C6" w:rsidRDefault="007C767C" w:rsidP="00B316A7">
            <w:pPr>
              <w:pStyle w:val="fcasegauche"/>
              <w:tabs>
                <w:tab w:val="left" w:pos="851"/>
              </w:tabs>
              <w:spacing w:after="0"/>
              <w:jc w:val="left"/>
              <w:rPr>
                <w:rFonts w:ascii="Arial" w:hAnsi="Arial" w:cs="Arial"/>
              </w:rPr>
            </w:pPr>
            <w:r w:rsidRPr="005C74C6">
              <w:rPr>
                <w:rFonts w:ascii="Arial" w:hAnsi="Arial" w:cs="Arial"/>
              </w:rPr>
              <w:t>€ HT</w:t>
            </w:r>
          </w:p>
        </w:tc>
      </w:tr>
      <w:tr w:rsidR="007C767C" w:rsidRPr="005C74C6" w14:paraId="7B6B01CF" w14:textId="77777777" w:rsidTr="00B316A7">
        <w:tc>
          <w:tcPr>
            <w:tcW w:w="3686" w:type="dxa"/>
            <w:shd w:val="clear" w:color="auto" w:fill="auto"/>
          </w:tcPr>
          <w:p w14:paraId="37836A84" w14:textId="77777777" w:rsidR="007C767C" w:rsidRPr="005C74C6" w:rsidRDefault="007C767C" w:rsidP="00B316A7">
            <w:pPr>
              <w:pStyle w:val="fcasegauche"/>
              <w:tabs>
                <w:tab w:val="left" w:pos="851"/>
              </w:tabs>
              <w:spacing w:after="0"/>
              <w:jc w:val="left"/>
              <w:rPr>
                <w:rFonts w:ascii="Arial" w:hAnsi="Arial" w:cs="Arial"/>
              </w:rPr>
            </w:pPr>
            <w:r w:rsidRPr="005C74C6">
              <w:rPr>
                <w:rFonts w:ascii="Arial" w:hAnsi="Arial" w:cs="Arial"/>
              </w:rPr>
              <w:t>TVA 20%</w:t>
            </w:r>
          </w:p>
        </w:tc>
        <w:tc>
          <w:tcPr>
            <w:tcW w:w="5383" w:type="dxa"/>
            <w:shd w:val="clear" w:color="auto" w:fill="auto"/>
          </w:tcPr>
          <w:p w14:paraId="479A097E" w14:textId="77777777" w:rsidR="007C767C" w:rsidRPr="005C74C6" w:rsidRDefault="007C767C" w:rsidP="00B316A7">
            <w:pPr>
              <w:pStyle w:val="fcasegauche"/>
              <w:tabs>
                <w:tab w:val="left" w:pos="851"/>
              </w:tabs>
              <w:spacing w:after="0"/>
              <w:jc w:val="left"/>
              <w:rPr>
                <w:rFonts w:ascii="Arial" w:hAnsi="Arial" w:cs="Arial"/>
              </w:rPr>
            </w:pPr>
            <w:r w:rsidRPr="005C74C6">
              <w:rPr>
                <w:rFonts w:ascii="Arial" w:hAnsi="Arial" w:cs="Arial"/>
              </w:rPr>
              <w:t>€</w:t>
            </w:r>
          </w:p>
        </w:tc>
      </w:tr>
      <w:tr w:rsidR="007C767C" w:rsidRPr="002E5769" w14:paraId="69F0A9A6" w14:textId="77777777" w:rsidTr="00B316A7">
        <w:tc>
          <w:tcPr>
            <w:tcW w:w="3686" w:type="dxa"/>
            <w:shd w:val="clear" w:color="auto" w:fill="auto"/>
          </w:tcPr>
          <w:p w14:paraId="533156A3" w14:textId="77777777" w:rsidR="007C767C" w:rsidRPr="005C74C6" w:rsidRDefault="007C767C" w:rsidP="00B316A7">
            <w:pPr>
              <w:pStyle w:val="fcasegauche"/>
              <w:tabs>
                <w:tab w:val="left" w:pos="851"/>
              </w:tabs>
              <w:spacing w:after="0"/>
              <w:jc w:val="left"/>
              <w:rPr>
                <w:rFonts w:ascii="Arial" w:hAnsi="Arial" w:cs="Arial"/>
              </w:rPr>
            </w:pPr>
            <w:r w:rsidRPr="005C74C6">
              <w:rPr>
                <w:rFonts w:ascii="Arial" w:hAnsi="Arial" w:cs="Arial"/>
              </w:rPr>
              <w:t>Forfait TTC</w:t>
            </w:r>
          </w:p>
        </w:tc>
        <w:tc>
          <w:tcPr>
            <w:tcW w:w="5383" w:type="dxa"/>
            <w:shd w:val="clear" w:color="auto" w:fill="auto"/>
          </w:tcPr>
          <w:p w14:paraId="26D58F8C" w14:textId="77777777" w:rsidR="007C767C" w:rsidRPr="005C74C6" w:rsidRDefault="007C767C" w:rsidP="00B316A7">
            <w:pPr>
              <w:pStyle w:val="fcasegauche"/>
              <w:tabs>
                <w:tab w:val="left" w:pos="851"/>
              </w:tabs>
              <w:spacing w:after="0"/>
              <w:jc w:val="left"/>
              <w:rPr>
                <w:rFonts w:ascii="Arial" w:hAnsi="Arial" w:cs="Arial"/>
              </w:rPr>
            </w:pPr>
            <w:r w:rsidRPr="005C74C6">
              <w:rPr>
                <w:rFonts w:ascii="Arial" w:hAnsi="Arial" w:cs="Arial"/>
              </w:rPr>
              <w:t>€ TTC</w:t>
            </w:r>
          </w:p>
        </w:tc>
      </w:tr>
    </w:tbl>
    <w:p w14:paraId="58AB1884" w14:textId="77777777" w:rsidR="007C767C" w:rsidRPr="002E5769" w:rsidRDefault="007C767C" w:rsidP="00A04B69">
      <w:pPr>
        <w:pStyle w:val="fcasegauche"/>
        <w:tabs>
          <w:tab w:val="left" w:pos="851"/>
        </w:tabs>
        <w:spacing w:after="0"/>
        <w:ind w:left="675"/>
        <w:jc w:val="left"/>
        <w:rPr>
          <w:rFonts w:ascii="Arial" w:hAnsi="Arial" w:cs="Arial"/>
          <w:highlight w:val="yellow"/>
        </w:rPr>
      </w:pPr>
    </w:p>
    <w:tbl>
      <w:tblPr>
        <w:tblW w:w="0" w:type="auto"/>
        <w:tblInd w:w="3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5383"/>
      </w:tblGrid>
      <w:tr w:rsidR="00932D81" w:rsidRPr="005C74C6" w14:paraId="7FD5FCB2" w14:textId="77777777" w:rsidTr="00C17016">
        <w:tc>
          <w:tcPr>
            <w:tcW w:w="3686" w:type="dxa"/>
            <w:shd w:val="clear" w:color="auto" w:fill="auto"/>
          </w:tcPr>
          <w:bookmarkEnd w:id="7"/>
          <w:p w14:paraId="2087AF81" w14:textId="342F01DE" w:rsidR="00932D81" w:rsidRPr="005C74C6" w:rsidRDefault="00932D81" w:rsidP="007C767C">
            <w:pPr>
              <w:pStyle w:val="fcasegauche"/>
              <w:tabs>
                <w:tab w:val="left" w:pos="851"/>
              </w:tabs>
              <w:spacing w:after="0"/>
              <w:jc w:val="left"/>
              <w:rPr>
                <w:rFonts w:ascii="Arial" w:hAnsi="Arial" w:cs="Arial"/>
                <w:b/>
                <w:bCs/>
              </w:rPr>
            </w:pPr>
            <w:r w:rsidRPr="005C74C6">
              <w:rPr>
                <w:rFonts w:ascii="Arial" w:hAnsi="Arial" w:cs="Arial"/>
                <w:b/>
                <w:bCs/>
              </w:rPr>
              <w:t xml:space="preserve">Mission </w:t>
            </w:r>
            <w:r w:rsidR="007C767C">
              <w:rPr>
                <w:rFonts w:ascii="Arial" w:hAnsi="Arial" w:cs="Arial"/>
                <w:b/>
                <w:bCs/>
              </w:rPr>
              <w:t>F</w:t>
            </w:r>
          </w:p>
        </w:tc>
        <w:tc>
          <w:tcPr>
            <w:tcW w:w="5383" w:type="dxa"/>
            <w:shd w:val="clear" w:color="auto" w:fill="auto"/>
          </w:tcPr>
          <w:p w14:paraId="1064A336" w14:textId="0DC15C1B" w:rsidR="00932D81" w:rsidRPr="005C74C6" w:rsidRDefault="00203D00" w:rsidP="00C17016">
            <w:pPr>
              <w:pStyle w:val="fcasegauche"/>
              <w:tabs>
                <w:tab w:val="left" w:pos="851"/>
              </w:tabs>
              <w:spacing w:after="0"/>
              <w:jc w:val="left"/>
              <w:rPr>
                <w:rFonts w:ascii="Arial" w:hAnsi="Arial" w:cs="Arial"/>
                <w:b/>
                <w:u w:val="single"/>
              </w:rPr>
            </w:pPr>
            <w:r>
              <w:rPr>
                <w:rFonts w:ascii="Arial" w:hAnsi="Arial" w:cs="Arial"/>
                <w:b/>
              </w:rPr>
              <w:t>BIM Management</w:t>
            </w:r>
          </w:p>
        </w:tc>
      </w:tr>
      <w:tr w:rsidR="00932D81" w:rsidRPr="005C74C6" w14:paraId="73553735" w14:textId="77777777" w:rsidTr="00C17016">
        <w:tc>
          <w:tcPr>
            <w:tcW w:w="3686" w:type="dxa"/>
            <w:shd w:val="clear" w:color="auto" w:fill="auto"/>
          </w:tcPr>
          <w:p w14:paraId="4F4C2DB4" w14:textId="77777777" w:rsidR="00932D81" w:rsidRPr="005C74C6" w:rsidRDefault="00932D81" w:rsidP="00C17016">
            <w:pPr>
              <w:pStyle w:val="fcasegauche"/>
              <w:tabs>
                <w:tab w:val="left" w:pos="851"/>
              </w:tabs>
              <w:spacing w:after="0"/>
              <w:jc w:val="left"/>
              <w:rPr>
                <w:rFonts w:ascii="Arial" w:hAnsi="Arial" w:cs="Arial"/>
              </w:rPr>
            </w:pPr>
            <w:r w:rsidRPr="005C74C6">
              <w:rPr>
                <w:rFonts w:ascii="Arial" w:hAnsi="Arial" w:cs="Arial"/>
              </w:rPr>
              <w:t>Forfait de rémunération HT</w:t>
            </w:r>
          </w:p>
        </w:tc>
        <w:tc>
          <w:tcPr>
            <w:tcW w:w="5383" w:type="dxa"/>
            <w:shd w:val="clear" w:color="auto" w:fill="auto"/>
          </w:tcPr>
          <w:p w14:paraId="388221BE" w14:textId="77777777" w:rsidR="00932D81" w:rsidRPr="005C74C6" w:rsidRDefault="00932D81" w:rsidP="00C17016">
            <w:pPr>
              <w:pStyle w:val="fcasegauche"/>
              <w:tabs>
                <w:tab w:val="left" w:pos="851"/>
              </w:tabs>
              <w:spacing w:after="0"/>
              <w:jc w:val="left"/>
              <w:rPr>
                <w:rFonts w:ascii="Arial" w:hAnsi="Arial" w:cs="Arial"/>
              </w:rPr>
            </w:pPr>
            <w:r w:rsidRPr="005C74C6">
              <w:rPr>
                <w:rFonts w:ascii="Arial" w:hAnsi="Arial" w:cs="Arial"/>
              </w:rPr>
              <w:t>€ HT</w:t>
            </w:r>
          </w:p>
        </w:tc>
      </w:tr>
      <w:tr w:rsidR="00932D81" w:rsidRPr="005C74C6" w14:paraId="2F534014" w14:textId="77777777" w:rsidTr="00C17016">
        <w:tc>
          <w:tcPr>
            <w:tcW w:w="3686" w:type="dxa"/>
            <w:shd w:val="clear" w:color="auto" w:fill="auto"/>
          </w:tcPr>
          <w:p w14:paraId="2733ED82" w14:textId="77777777" w:rsidR="00932D81" w:rsidRPr="005C74C6" w:rsidRDefault="00932D81" w:rsidP="00C17016">
            <w:pPr>
              <w:pStyle w:val="fcasegauche"/>
              <w:tabs>
                <w:tab w:val="left" w:pos="851"/>
              </w:tabs>
              <w:spacing w:after="0"/>
              <w:jc w:val="left"/>
              <w:rPr>
                <w:rFonts w:ascii="Arial" w:hAnsi="Arial" w:cs="Arial"/>
              </w:rPr>
            </w:pPr>
            <w:r w:rsidRPr="005C74C6">
              <w:rPr>
                <w:rFonts w:ascii="Arial" w:hAnsi="Arial" w:cs="Arial"/>
              </w:rPr>
              <w:t>TVA 20%</w:t>
            </w:r>
          </w:p>
        </w:tc>
        <w:tc>
          <w:tcPr>
            <w:tcW w:w="5383" w:type="dxa"/>
            <w:shd w:val="clear" w:color="auto" w:fill="auto"/>
          </w:tcPr>
          <w:p w14:paraId="0E2B5472" w14:textId="77777777" w:rsidR="00932D81" w:rsidRPr="005C74C6" w:rsidRDefault="00932D81" w:rsidP="00C17016">
            <w:pPr>
              <w:pStyle w:val="fcasegauche"/>
              <w:tabs>
                <w:tab w:val="left" w:pos="851"/>
              </w:tabs>
              <w:spacing w:after="0"/>
              <w:jc w:val="left"/>
              <w:rPr>
                <w:rFonts w:ascii="Arial" w:hAnsi="Arial" w:cs="Arial"/>
              </w:rPr>
            </w:pPr>
            <w:r w:rsidRPr="005C74C6">
              <w:rPr>
                <w:rFonts w:ascii="Arial" w:hAnsi="Arial" w:cs="Arial"/>
              </w:rPr>
              <w:t>€</w:t>
            </w:r>
          </w:p>
        </w:tc>
      </w:tr>
      <w:tr w:rsidR="00932D81" w:rsidRPr="002E5769" w14:paraId="32D24962" w14:textId="77777777" w:rsidTr="00C17016">
        <w:tc>
          <w:tcPr>
            <w:tcW w:w="3686" w:type="dxa"/>
            <w:shd w:val="clear" w:color="auto" w:fill="auto"/>
          </w:tcPr>
          <w:p w14:paraId="27CE0E9E" w14:textId="77777777" w:rsidR="00932D81" w:rsidRPr="005C74C6" w:rsidRDefault="00932D81" w:rsidP="00C17016">
            <w:pPr>
              <w:pStyle w:val="fcasegauche"/>
              <w:tabs>
                <w:tab w:val="left" w:pos="851"/>
              </w:tabs>
              <w:spacing w:after="0"/>
              <w:jc w:val="left"/>
              <w:rPr>
                <w:rFonts w:ascii="Arial" w:hAnsi="Arial" w:cs="Arial"/>
              </w:rPr>
            </w:pPr>
            <w:r w:rsidRPr="005C74C6">
              <w:rPr>
                <w:rFonts w:ascii="Arial" w:hAnsi="Arial" w:cs="Arial"/>
              </w:rPr>
              <w:t>Forfait TTC</w:t>
            </w:r>
          </w:p>
        </w:tc>
        <w:tc>
          <w:tcPr>
            <w:tcW w:w="5383" w:type="dxa"/>
            <w:shd w:val="clear" w:color="auto" w:fill="auto"/>
          </w:tcPr>
          <w:p w14:paraId="27138497" w14:textId="77777777" w:rsidR="00932D81" w:rsidRPr="005C74C6" w:rsidRDefault="00932D81" w:rsidP="00C17016">
            <w:pPr>
              <w:pStyle w:val="fcasegauche"/>
              <w:tabs>
                <w:tab w:val="left" w:pos="851"/>
              </w:tabs>
              <w:spacing w:after="0"/>
              <w:jc w:val="left"/>
              <w:rPr>
                <w:rFonts w:ascii="Arial" w:hAnsi="Arial" w:cs="Arial"/>
              </w:rPr>
            </w:pPr>
            <w:r w:rsidRPr="005C74C6">
              <w:rPr>
                <w:rFonts w:ascii="Arial" w:hAnsi="Arial" w:cs="Arial"/>
              </w:rPr>
              <w:t>€ TTC</w:t>
            </w:r>
          </w:p>
        </w:tc>
      </w:tr>
    </w:tbl>
    <w:p w14:paraId="666CA7AE" w14:textId="77777777" w:rsidR="005C74C6" w:rsidRDefault="005C74C6" w:rsidP="00932D81">
      <w:pPr>
        <w:pStyle w:val="fcasegauche"/>
        <w:tabs>
          <w:tab w:val="left" w:pos="851"/>
        </w:tabs>
        <w:spacing w:after="0"/>
        <w:ind w:left="675"/>
        <w:jc w:val="left"/>
        <w:rPr>
          <w:rFonts w:ascii="Arial" w:hAnsi="Arial" w:cs="Arial"/>
          <w:highlight w:val="yellow"/>
        </w:rPr>
      </w:pPr>
    </w:p>
    <w:tbl>
      <w:tblPr>
        <w:tblW w:w="0" w:type="auto"/>
        <w:tblInd w:w="3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5383"/>
      </w:tblGrid>
      <w:tr w:rsidR="003C25C9" w:rsidRPr="005C74C6" w14:paraId="3F9A73BD" w14:textId="77777777" w:rsidTr="00403AD4">
        <w:tc>
          <w:tcPr>
            <w:tcW w:w="3686" w:type="dxa"/>
            <w:shd w:val="clear" w:color="auto" w:fill="auto"/>
          </w:tcPr>
          <w:p w14:paraId="407A00D2" w14:textId="67E4F77F" w:rsidR="003C25C9" w:rsidRPr="005C74C6" w:rsidRDefault="003C25C9" w:rsidP="00403AD4">
            <w:pPr>
              <w:pStyle w:val="fcasegauche"/>
              <w:tabs>
                <w:tab w:val="left" w:pos="851"/>
              </w:tabs>
              <w:spacing w:after="0"/>
              <w:jc w:val="left"/>
              <w:rPr>
                <w:rFonts w:ascii="Arial" w:hAnsi="Arial" w:cs="Arial"/>
                <w:b/>
                <w:bCs/>
              </w:rPr>
            </w:pPr>
            <w:r w:rsidRPr="005C74C6">
              <w:rPr>
                <w:rFonts w:ascii="Arial" w:hAnsi="Arial" w:cs="Arial"/>
                <w:b/>
                <w:bCs/>
              </w:rPr>
              <w:t xml:space="preserve">Mission </w:t>
            </w:r>
            <w:r w:rsidR="00FB37A7" w:rsidRPr="005C74C6">
              <w:rPr>
                <w:rFonts w:ascii="Arial" w:hAnsi="Arial" w:cs="Arial"/>
                <w:b/>
                <w:bCs/>
              </w:rPr>
              <w:t>G</w:t>
            </w:r>
          </w:p>
        </w:tc>
        <w:tc>
          <w:tcPr>
            <w:tcW w:w="5383" w:type="dxa"/>
            <w:shd w:val="clear" w:color="auto" w:fill="auto"/>
          </w:tcPr>
          <w:p w14:paraId="237E4E9C" w14:textId="08C98722" w:rsidR="003C25C9" w:rsidRPr="005C74C6" w:rsidRDefault="003C25C9" w:rsidP="00403AD4">
            <w:pPr>
              <w:pStyle w:val="fcasegauche"/>
              <w:tabs>
                <w:tab w:val="left" w:pos="851"/>
              </w:tabs>
              <w:spacing w:after="0"/>
              <w:jc w:val="left"/>
              <w:rPr>
                <w:rFonts w:ascii="Arial" w:hAnsi="Arial" w:cs="Arial"/>
                <w:b/>
                <w:u w:val="single"/>
              </w:rPr>
            </w:pPr>
            <w:r w:rsidRPr="005C74C6">
              <w:rPr>
                <w:rFonts w:ascii="Arial" w:hAnsi="Arial" w:cs="Arial"/>
                <w:b/>
              </w:rPr>
              <w:t>Mission d’architecture / design d’intérieur</w:t>
            </w:r>
          </w:p>
        </w:tc>
      </w:tr>
      <w:tr w:rsidR="003C25C9" w:rsidRPr="005C74C6" w14:paraId="2299184C" w14:textId="77777777" w:rsidTr="00403AD4">
        <w:tc>
          <w:tcPr>
            <w:tcW w:w="3686" w:type="dxa"/>
            <w:shd w:val="clear" w:color="auto" w:fill="auto"/>
          </w:tcPr>
          <w:p w14:paraId="2356F4ED" w14:textId="77777777" w:rsidR="003C25C9" w:rsidRPr="005C74C6" w:rsidRDefault="003C25C9" w:rsidP="00403AD4">
            <w:pPr>
              <w:pStyle w:val="fcasegauche"/>
              <w:tabs>
                <w:tab w:val="left" w:pos="851"/>
              </w:tabs>
              <w:spacing w:after="0"/>
              <w:jc w:val="left"/>
              <w:rPr>
                <w:rFonts w:ascii="Arial" w:hAnsi="Arial" w:cs="Arial"/>
              </w:rPr>
            </w:pPr>
            <w:r w:rsidRPr="005C74C6">
              <w:rPr>
                <w:rFonts w:ascii="Arial" w:hAnsi="Arial" w:cs="Arial"/>
              </w:rPr>
              <w:t>Forfait de rémunération HT</w:t>
            </w:r>
          </w:p>
        </w:tc>
        <w:tc>
          <w:tcPr>
            <w:tcW w:w="5383" w:type="dxa"/>
            <w:shd w:val="clear" w:color="auto" w:fill="auto"/>
          </w:tcPr>
          <w:p w14:paraId="59FEE4B7" w14:textId="77777777" w:rsidR="003C25C9" w:rsidRPr="005C74C6" w:rsidRDefault="003C25C9" w:rsidP="00403AD4">
            <w:pPr>
              <w:pStyle w:val="fcasegauche"/>
              <w:tabs>
                <w:tab w:val="left" w:pos="851"/>
              </w:tabs>
              <w:spacing w:after="0"/>
              <w:jc w:val="left"/>
              <w:rPr>
                <w:rFonts w:ascii="Arial" w:hAnsi="Arial" w:cs="Arial"/>
              </w:rPr>
            </w:pPr>
            <w:r w:rsidRPr="005C74C6">
              <w:rPr>
                <w:rFonts w:ascii="Arial" w:hAnsi="Arial" w:cs="Arial"/>
              </w:rPr>
              <w:t>€ HT</w:t>
            </w:r>
          </w:p>
        </w:tc>
      </w:tr>
      <w:tr w:rsidR="003C25C9" w:rsidRPr="005C74C6" w14:paraId="504459BA" w14:textId="77777777" w:rsidTr="00403AD4">
        <w:tc>
          <w:tcPr>
            <w:tcW w:w="3686" w:type="dxa"/>
            <w:shd w:val="clear" w:color="auto" w:fill="auto"/>
          </w:tcPr>
          <w:p w14:paraId="6645F0F3" w14:textId="77777777" w:rsidR="003C25C9" w:rsidRPr="005C74C6" w:rsidRDefault="003C25C9" w:rsidP="00403AD4">
            <w:pPr>
              <w:pStyle w:val="fcasegauche"/>
              <w:tabs>
                <w:tab w:val="left" w:pos="851"/>
              </w:tabs>
              <w:spacing w:after="0"/>
              <w:jc w:val="left"/>
              <w:rPr>
                <w:rFonts w:ascii="Arial" w:hAnsi="Arial" w:cs="Arial"/>
              </w:rPr>
            </w:pPr>
            <w:r w:rsidRPr="005C74C6">
              <w:rPr>
                <w:rFonts w:ascii="Arial" w:hAnsi="Arial" w:cs="Arial"/>
              </w:rPr>
              <w:t>TVA 20%</w:t>
            </w:r>
          </w:p>
        </w:tc>
        <w:tc>
          <w:tcPr>
            <w:tcW w:w="5383" w:type="dxa"/>
            <w:shd w:val="clear" w:color="auto" w:fill="auto"/>
          </w:tcPr>
          <w:p w14:paraId="24399636" w14:textId="77777777" w:rsidR="003C25C9" w:rsidRPr="005C74C6" w:rsidRDefault="003C25C9" w:rsidP="00403AD4">
            <w:pPr>
              <w:pStyle w:val="fcasegauche"/>
              <w:tabs>
                <w:tab w:val="left" w:pos="851"/>
              </w:tabs>
              <w:spacing w:after="0"/>
              <w:jc w:val="left"/>
              <w:rPr>
                <w:rFonts w:ascii="Arial" w:hAnsi="Arial" w:cs="Arial"/>
              </w:rPr>
            </w:pPr>
            <w:r w:rsidRPr="005C74C6">
              <w:rPr>
                <w:rFonts w:ascii="Arial" w:hAnsi="Arial" w:cs="Arial"/>
              </w:rPr>
              <w:t>€</w:t>
            </w:r>
          </w:p>
        </w:tc>
      </w:tr>
      <w:tr w:rsidR="003C25C9" w:rsidRPr="002E5769" w14:paraId="7B92F614" w14:textId="77777777" w:rsidTr="00403AD4">
        <w:tc>
          <w:tcPr>
            <w:tcW w:w="3686" w:type="dxa"/>
            <w:shd w:val="clear" w:color="auto" w:fill="auto"/>
          </w:tcPr>
          <w:p w14:paraId="693312AE" w14:textId="77777777" w:rsidR="003C25C9" w:rsidRPr="005C74C6" w:rsidRDefault="003C25C9" w:rsidP="00403AD4">
            <w:pPr>
              <w:pStyle w:val="fcasegauche"/>
              <w:tabs>
                <w:tab w:val="left" w:pos="851"/>
              </w:tabs>
              <w:spacing w:after="0"/>
              <w:jc w:val="left"/>
              <w:rPr>
                <w:rFonts w:ascii="Arial" w:hAnsi="Arial" w:cs="Arial"/>
              </w:rPr>
            </w:pPr>
            <w:r w:rsidRPr="005C74C6">
              <w:rPr>
                <w:rFonts w:ascii="Arial" w:hAnsi="Arial" w:cs="Arial"/>
              </w:rPr>
              <w:t>Forfait TTC</w:t>
            </w:r>
          </w:p>
        </w:tc>
        <w:tc>
          <w:tcPr>
            <w:tcW w:w="5383" w:type="dxa"/>
            <w:shd w:val="clear" w:color="auto" w:fill="auto"/>
          </w:tcPr>
          <w:p w14:paraId="67607C71" w14:textId="77777777" w:rsidR="003C25C9" w:rsidRPr="005C74C6" w:rsidRDefault="003C25C9" w:rsidP="00403AD4">
            <w:pPr>
              <w:pStyle w:val="fcasegauche"/>
              <w:tabs>
                <w:tab w:val="left" w:pos="851"/>
              </w:tabs>
              <w:spacing w:after="0"/>
              <w:jc w:val="left"/>
              <w:rPr>
                <w:rFonts w:ascii="Arial" w:hAnsi="Arial" w:cs="Arial"/>
              </w:rPr>
            </w:pPr>
            <w:r w:rsidRPr="005C74C6">
              <w:rPr>
                <w:rFonts w:ascii="Arial" w:hAnsi="Arial" w:cs="Arial"/>
              </w:rPr>
              <w:t>€ TTC</w:t>
            </w:r>
          </w:p>
        </w:tc>
      </w:tr>
    </w:tbl>
    <w:p w14:paraId="52D87C57" w14:textId="77777777" w:rsidR="00A46866" w:rsidRPr="002E5769" w:rsidRDefault="00A46866" w:rsidP="00932D81">
      <w:pPr>
        <w:pStyle w:val="fcasegauche"/>
        <w:tabs>
          <w:tab w:val="left" w:pos="851"/>
        </w:tabs>
        <w:spacing w:after="0"/>
        <w:ind w:left="675"/>
        <w:jc w:val="left"/>
        <w:rPr>
          <w:rFonts w:ascii="Arial" w:hAnsi="Arial" w:cs="Arial"/>
          <w:highlight w:val="yellow"/>
        </w:rPr>
      </w:pPr>
    </w:p>
    <w:tbl>
      <w:tblPr>
        <w:tblW w:w="0" w:type="auto"/>
        <w:tblInd w:w="3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5383"/>
      </w:tblGrid>
      <w:tr w:rsidR="00CB5922" w:rsidRPr="005C74C6" w14:paraId="48950CBB" w14:textId="77777777" w:rsidTr="00403AD4">
        <w:tc>
          <w:tcPr>
            <w:tcW w:w="3686" w:type="dxa"/>
            <w:shd w:val="clear" w:color="auto" w:fill="auto"/>
          </w:tcPr>
          <w:p w14:paraId="17A6363E" w14:textId="336ECDC9" w:rsidR="00CB5922" w:rsidRPr="005C74C6" w:rsidRDefault="00CB5922" w:rsidP="00403AD4">
            <w:pPr>
              <w:pStyle w:val="fcasegauche"/>
              <w:tabs>
                <w:tab w:val="left" w:pos="851"/>
              </w:tabs>
              <w:spacing w:after="0"/>
              <w:jc w:val="left"/>
              <w:rPr>
                <w:rFonts w:ascii="Arial" w:hAnsi="Arial" w:cs="Arial"/>
                <w:b/>
                <w:bCs/>
              </w:rPr>
            </w:pPr>
            <w:r w:rsidRPr="005C74C6">
              <w:rPr>
                <w:rFonts w:ascii="Arial" w:hAnsi="Arial" w:cs="Arial"/>
                <w:b/>
                <w:bCs/>
              </w:rPr>
              <w:t xml:space="preserve">Mission </w:t>
            </w:r>
            <w:r>
              <w:rPr>
                <w:rFonts w:ascii="Arial" w:hAnsi="Arial" w:cs="Arial"/>
                <w:b/>
                <w:bCs/>
              </w:rPr>
              <w:t>H</w:t>
            </w:r>
          </w:p>
        </w:tc>
        <w:tc>
          <w:tcPr>
            <w:tcW w:w="5383" w:type="dxa"/>
            <w:shd w:val="clear" w:color="auto" w:fill="auto"/>
          </w:tcPr>
          <w:p w14:paraId="5E7BA5D0" w14:textId="044E674F" w:rsidR="00CB5922" w:rsidRPr="005C74C6" w:rsidRDefault="00203D00" w:rsidP="00403AD4">
            <w:pPr>
              <w:pStyle w:val="fcasegauche"/>
              <w:tabs>
                <w:tab w:val="left" w:pos="851"/>
              </w:tabs>
              <w:spacing w:after="0"/>
              <w:jc w:val="left"/>
              <w:rPr>
                <w:rFonts w:ascii="Arial" w:hAnsi="Arial" w:cs="Arial"/>
                <w:b/>
                <w:u w:val="single"/>
              </w:rPr>
            </w:pPr>
            <w:r>
              <w:rPr>
                <w:rFonts w:ascii="Arial" w:hAnsi="Arial" w:cs="Arial"/>
                <w:b/>
              </w:rPr>
              <w:t>Commissionnement</w:t>
            </w:r>
          </w:p>
        </w:tc>
      </w:tr>
      <w:tr w:rsidR="00CB5922" w:rsidRPr="005C74C6" w14:paraId="6350E009" w14:textId="77777777" w:rsidTr="00403AD4">
        <w:tc>
          <w:tcPr>
            <w:tcW w:w="3686" w:type="dxa"/>
            <w:shd w:val="clear" w:color="auto" w:fill="auto"/>
          </w:tcPr>
          <w:p w14:paraId="1916388E" w14:textId="77777777" w:rsidR="00CB5922" w:rsidRPr="005C74C6" w:rsidRDefault="00CB5922" w:rsidP="00403AD4">
            <w:pPr>
              <w:pStyle w:val="fcasegauche"/>
              <w:tabs>
                <w:tab w:val="left" w:pos="851"/>
              </w:tabs>
              <w:spacing w:after="0"/>
              <w:jc w:val="left"/>
              <w:rPr>
                <w:rFonts w:ascii="Arial" w:hAnsi="Arial" w:cs="Arial"/>
              </w:rPr>
            </w:pPr>
            <w:r w:rsidRPr="005C74C6">
              <w:rPr>
                <w:rFonts w:ascii="Arial" w:hAnsi="Arial" w:cs="Arial"/>
              </w:rPr>
              <w:t>Forfait de rémunération HT</w:t>
            </w:r>
          </w:p>
        </w:tc>
        <w:tc>
          <w:tcPr>
            <w:tcW w:w="5383" w:type="dxa"/>
            <w:shd w:val="clear" w:color="auto" w:fill="auto"/>
          </w:tcPr>
          <w:p w14:paraId="0484522B" w14:textId="77777777" w:rsidR="00CB5922" w:rsidRPr="005C74C6" w:rsidRDefault="00CB5922" w:rsidP="00403AD4">
            <w:pPr>
              <w:pStyle w:val="fcasegauche"/>
              <w:tabs>
                <w:tab w:val="left" w:pos="851"/>
              </w:tabs>
              <w:spacing w:after="0"/>
              <w:jc w:val="left"/>
              <w:rPr>
                <w:rFonts w:ascii="Arial" w:hAnsi="Arial" w:cs="Arial"/>
              </w:rPr>
            </w:pPr>
            <w:r w:rsidRPr="005C74C6">
              <w:rPr>
                <w:rFonts w:ascii="Arial" w:hAnsi="Arial" w:cs="Arial"/>
              </w:rPr>
              <w:t>€ HT</w:t>
            </w:r>
          </w:p>
        </w:tc>
      </w:tr>
      <w:tr w:rsidR="00CB5922" w:rsidRPr="005C74C6" w14:paraId="283D7656" w14:textId="77777777" w:rsidTr="00403AD4">
        <w:tc>
          <w:tcPr>
            <w:tcW w:w="3686" w:type="dxa"/>
            <w:shd w:val="clear" w:color="auto" w:fill="auto"/>
          </w:tcPr>
          <w:p w14:paraId="30AF9DC0" w14:textId="77777777" w:rsidR="00CB5922" w:rsidRPr="005C74C6" w:rsidRDefault="00CB5922" w:rsidP="00403AD4">
            <w:pPr>
              <w:pStyle w:val="fcasegauche"/>
              <w:tabs>
                <w:tab w:val="left" w:pos="851"/>
              </w:tabs>
              <w:spacing w:after="0"/>
              <w:jc w:val="left"/>
              <w:rPr>
                <w:rFonts w:ascii="Arial" w:hAnsi="Arial" w:cs="Arial"/>
              </w:rPr>
            </w:pPr>
            <w:r w:rsidRPr="005C74C6">
              <w:rPr>
                <w:rFonts w:ascii="Arial" w:hAnsi="Arial" w:cs="Arial"/>
              </w:rPr>
              <w:t>TVA 20%</w:t>
            </w:r>
          </w:p>
        </w:tc>
        <w:tc>
          <w:tcPr>
            <w:tcW w:w="5383" w:type="dxa"/>
            <w:shd w:val="clear" w:color="auto" w:fill="auto"/>
          </w:tcPr>
          <w:p w14:paraId="5C43987A" w14:textId="77777777" w:rsidR="00CB5922" w:rsidRPr="005C74C6" w:rsidRDefault="00CB5922" w:rsidP="00403AD4">
            <w:pPr>
              <w:pStyle w:val="fcasegauche"/>
              <w:tabs>
                <w:tab w:val="left" w:pos="851"/>
              </w:tabs>
              <w:spacing w:after="0"/>
              <w:jc w:val="left"/>
              <w:rPr>
                <w:rFonts w:ascii="Arial" w:hAnsi="Arial" w:cs="Arial"/>
              </w:rPr>
            </w:pPr>
            <w:r w:rsidRPr="005C74C6">
              <w:rPr>
                <w:rFonts w:ascii="Arial" w:hAnsi="Arial" w:cs="Arial"/>
              </w:rPr>
              <w:t>€</w:t>
            </w:r>
          </w:p>
        </w:tc>
      </w:tr>
      <w:tr w:rsidR="00CB5922" w:rsidRPr="002E5769" w14:paraId="21B0D2A5" w14:textId="77777777" w:rsidTr="00403AD4">
        <w:tc>
          <w:tcPr>
            <w:tcW w:w="3686" w:type="dxa"/>
            <w:shd w:val="clear" w:color="auto" w:fill="auto"/>
          </w:tcPr>
          <w:p w14:paraId="58F177F0" w14:textId="77777777" w:rsidR="00CB5922" w:rsidRPr="005C74C6" w:rsidRDefault="00CB5922" w:rsidP="00403AD4">
            <w:pPr>
              <w:pStyle w:val="fcasegauche"/>
              <w:tabs>
                <w:tab w:val="left" w:pos="851"/>
              </w:tabs>
              <w:spacing w:after="0"/>
              <w:jc w:val="left"/>
              <w:rPr>
                <w:rFonts w:ascii="Arial" w:hAnsi="Arial" w:cs="Arial"/>
              </w:rPr>
            </w:pPr>
            <w:r w:rsidRPr="005C74C6">
              <w:rPr>
                <w:rFonts w:ascii="Arial" w:hAnsi="Arial" w:cs="Arial"/>
              </w:rPr>
              <w:t>Forfait TTC</w:t>
            </w:r>
          </w:p>
        </w:tc>
        <w:tc>
          <w:tcPr>
            <w:tcW w:w="5383" w:type="dxa"/>
            <w:shd w:val="clear" w:color="auto" w:fill="auto"/>
          </w:tcPr>
          <w:p w14:paraId="429322F4" w14:textId="77777777" w:rsidR="00CB5922" w:rsidRPr="005C74C6" w:rsidRDefault="00CB5922" w:rsidP="00403AD4">
            <w:pPr>
              <w:pStyle w:val="fcasegauche"/>
              <w:tabs>
                <w:tab w:val="left" w:pos="851"/>
              </w:tabs>
              <w:spacing w:after="0"/>
              <w:jc w:val="left"/>
              <w:rPr>
                <w:rFonts w:ascii="Arial" w:hAnsi="Arial" w:cs="Arial"/>
              </w:rPr>
            </w:pPr>
            <w:r w:rsidRPr="005C74C6">
              <w:rPr>
                <w:rFonts w:ascii="Arial" w:hAnsi="Arial" w:cs="Arial"/>
              </w:rPr>
              <w:t>€ TTC</w:t>
            </w:r>
          </w:p>
        </w:tc>
      </w:tr>
    </w:tbl>
    <w:p w14:paraId="16ED8F06" w14:textId="77777777" w:rsidR="0050596C" w:rsidRDefault="0050596C" w:rsidP="00932D81">
      <w:pPr>
        <w:pStyle w:val="fcasegauche"/>
        <w:tabs>
          <w:tab w:val="left" w:pos="851"/>
        </w:tabs>
        <w:spacing w:after="0"/>
        <w:ind w:left="675"/>
        <w:jc w:val="left"/>
        <w:rPr>
          <w:rFonts w:ascii="Arial" w:hAnsi="Arial" w:cs="Arial"/>
        </w:rPr>
      </w:pPr>
    </w:p>
    <w:p w14:paraId="1ABFB430" w14:textId="0C01DE87" w:rsidR="00203D00" w:rsidRPr="00203D00" w:rsidRDefault="00203D00" w:rsidP="00932D81">
      <w:pPr>
        <w:pStyle w:val="fcasegauche"/>
        <w:tabs>
          <w:tab w:val="left" w:pos="851"/>
        </w:tabs>
        <w:spacing w:after="0"/>
        <w:ind w:left="675"/>
        <w:jc w:val="left"/>
        <w:rPr>
          <w:rFonts w:ascii="Arial" w:hAnsi="Arial" w:cs="Arial"/>
          <w:b/>
          <w:u w:val="single"/>
        </w:rPr>
      </w:pPr>
      <w:r w:rsidRPr="00203D00">
        <w:rPr>
          <w:rFonts w:ascii="Arial" w:hAnsi="Arial" w:cs="Arial"/>
          <w:b/>
          <w:u w:val="single"/>
        </w:rPr>
        <w:t>Prestation supplémentaire éventuelle :</w:t>
      </w:r>
    </w:p>
    <w:tbl>
      <w:tblPr>
        <w:tblW w:w="0" w:type="auto"/>
        <w:tblInd w:w="3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5383"/>
      </w:tblGrid>
      <w:tr w:rsidR="00203D00" w:rsidRPr="005C74C6" w14:paraId="5EB4ECE3" w14:textId="77777777" w:rsidTr="00B316A7">
        <w:tc>
          <w:tcPr>
            <w:tcW w:w="3686" w:type="dxa"/>
            <w:shd w:val="clear" w:color="auto" w:fill="auto"/>
          </w:tcPr>
          <w:p w14:paraId="3C95690E" w14:textId="7F6A4A30" w:rsidR="00203D00" w:rsidRPr="005C74C6" w:rsidRDefault="00203D00" w:rsidP="00B316A7">
            <w:pPr>
              <w:pStyle w:val="fcasegauche"/>
              <w:tabs>
                <w:tab w:val="left" w:pos="851"/>
              </w:tabs>
              <w:spacing w:after="0"/>
              <w:jc w:val="left"/>
              <w:rPr>
                <w:rFonts w:ascii="Arial" w:hAnsi="Arial" w:cs="Arial"/>
                <w:b/>
                <w:bCs/>
              </w:rPr>
            </w:pPr>
            <w:r w:rsidRPr="005C74C6">
              <w:rPr>
                <w:rFonts w:ascii="Arial" w:hAnsi="Arial" w:cs="Arial"/>
                <w:b/>
                <w:bCs/>
              </w:rPr>
              <w:t xml:space="preserve">Mission </w:t>
            </w:r>
            <w:r w:rsidR="001814F8">
              <w:rPr>
                <w:rFonts w:ascii="Arial" w:hAnsi="Arial" w:cs="Arial"/>
                <w:b/>
                <w:bCs/>
              </w:rPr>
              <w:t>I</w:t>
            </w:r>
          </w:p>
        </w:tc>
        <w:tc>
          <w:tcPr>
            <w:tcW w:w="5383" w:type="dxa"/>
            <w:shd w:val="clear" w:color="auto" w:fill="auto"/>
          </w:tcPr>
          <w:p w14:paraId="4AEC1A2C" w14:textId="4FB14C4E" w:rsidR="00203D00" w:rsidRPr="005C74C6" w:rsidRDefault="00203D00" w:rsidP="00B316A7">
            <w:pPr>
              <w:pStyle w:val="fcasegauche"/>
              <w:tabs>
                <w:tab w:val="left" w:pos="851"/>
              </w:tabs>
              <w:spacing w:after="0"/>
              <w:jc w:val="left"/>
              <w:rPr>
                <w:rFonts w:ascii="Arial" w:hAnsi="Arial" w:cs="Arial"/>
                <w:b/>
                <w:u w:val="single"/>
              </w:rPr>
            </w:pPr>
            <w:r>
              <w:rPr>
                <w:rFonts w:ascii="Arial" w:hAnsi="Arial" w:cs="Arial"/>
                <w:b/>
              </w:rPr>
              <w:t>QUANT tous lots</w:t>
            </w:r>
          </w:p>
        </w:tc>
      </w:tr>
      <w:tr w:rsidR="00203D00" w:rsidRPr="005C74C6" w14:paraId="3BAD6F42" w14:textId="77777777" w:rsidTr="00B316A7">
        <w:tc>
          <w:tcPr>
            <w:tcW w:w="3686" w:type="dxa"/>
            <w:shd w:val="clear" w:color="auto" w:fill="auto"/>
          </w:tcPr>
          <w:p w14:paraId="5DF0B7AD" w14:textId="77777777" w:rsidR="00203D00" w:rsidRPr="005C74C6" w:rsidRDefault="00203D00" w:rsidP="00B316A7">
            <w:pPr>
              <w:pStyle w:val="fcasegauche"/>
              <w:tabs>
                <w:tab w:val="left" w:pos="851"/>
              </w:tabs>
              <w:spacing w:after="0"/>
              <w:jc w:val="left"/>
              <w:rPr>
                <w:rFonts w:ascii="Arial" w:hAnsi="Arial" w:cs="Arial"/>
              </w:rPr>
            </w:pPr>
            <w:r w:rsidRPr="005C74C6">
              <w:rPr>
                <w:rFonts w:ascii="Arial" w:hAnsi="Arial" w:cs="Arial"/>
              </w:rPr>
              <w:t>Forfait de rémunération HT</w:t>
            </w:r>
          </w:p>
        </w:tc>
        <w:tc>
          <w:tcPr>
            <w:tcW w:w="5383" w:type="dxa"/>
            <w:shd w:val="clear" w:color="auto" w:fill="auto"/>
          </w:tcPr>
          <w:p w14:paraId="76C3414F" w14:textId="77777777" w:rsidR="00203D00" w:rsidRPr="005C74C6" w:rsidRDefault="00203D00" w:rsidP="00B316A7">
            <w:pPr>
              <w:pStyle w:val="fcasegauche"/>
              <w:tabs>
                <w:tab w:val="left" w:pos="851"/>
              </w:tabs>
              <w:spacing w:after="0"/>
              <w:jc w:val="left"/>
              <w:rPr>
                <w:rFonts w:ascii="Arial" w:hAnsi="Arial" w:cs="Arial"/>
              </w:rPr>
            </w:pPr>
            <w:r w:rsidRPr="005C74C6">
              <w:rPr>
                <w:rFonts w:ascii="Arial" w:hAnsi="Arial" w:cs="Arial"/>
              </w:rPr>
              <w:t>€ HT</w:t>
            </w:r>
          </w:p>
        </w:tc>
      </w:tr>
      <w:tr w:rsidR="00203D00" w:rsidRPr="005C74C6" w14:paraId="004CF46F" w14:textId="77777777" w:rsidTr="00B316A7">
        <w:tc>
          <w:tcPr>
            <w:tcW w:w="3686" w:type="dxa"/>
            <w:shd w:val="clear" w:color="auto" w:fill="auto"/>
          </w:tcPr>
          <w:p w14:paraId="0791FEB0" w14:textId="77777777" w:rsidR="00203D00" w:rsidRPr="005C74C6" w:rsidRDefault="00203D00" w:rsidP="00B316A7">
            <w:pPr>
              <w:pStyle w:val="fcasegauche"/>
              <w:tabs>
                <w:tab w:val="left" w:pos="851"/>
              </w:tabs>
              <w:spacing w:after="0"/>
              <w:jc w:val="left"/>
              <w:rPr>
                <w:rFonts w:ascii="Arial" w:hAnsi="Arial" w:cs="Arial"/>
              </w:rPr>
            </w:pPr>
            <w:r w:rsidRPr="005C74C6">
              <w:rPr>
                <w:rFonts w:ascii="Arial" w:hAnsi="Arial" w:cs="Arial"/>
              </w:rPr>
              <w:t>TVA 20%</w:t>
            </w:r>
          </w:p>
        </w:tc>
        <w:tc>
          <w:tcPr>
            <w:tcW w:w="5383" w:type="dxa"/>
            <w:shd w:val="clear" w:color="auto" w:fill="auto"/>
          </w:tcPr>
          <w:p w14:paraId="06E452E6" w14:textId="77777777" w:rsidR="00203D00" w:rsidRPr="005C74C6" w:rsidRDefault="00203D00" w:rsidP="00B316A7">
            <w:pPr>
              <w:pStyle w:val="fcasegauche"/>
              <w:tabs>
                <w:tab w:val="left" w:pos="851"/>
              </w:tabs>
              <w:spacing w:after="0"/>
              <w:jc w:val="left"/>
              <w:rPr>
                <w:rFonts w:ascii="Arial" w:hAnsi="Arial" w:cs="Arial"/>
              </w:rPr>
            </w:pPr>
            <w:r w:rsidRPr="005C74C6">
              <w:rPr>
                <w:rFonts w:ascii="Arial" w:hAnsi="Arial" w:cs="Arial"/>
              </w:rPr>
              <w:t>€</w:t>
            </w:r>
          </w:p>
        </w:tc>
      </w:tr>
      <w:tr w:rsidR="00203D00" w:rsidRPr="002E5769" w14:paraId="3251D186" w14:textId="77777777" w:rsidTr="00B316A7">
        <w:tc>
          <w:tcPr>
            <w:tcW w:w="3686" w:type="dxa"/>
            <w:shd w:val="clear" w:color="auto" w:fill="auto"/>
          </w:tcPr>
          <w:p w14:paraId="234A069D" w14:textId="77777777" w:rsidR="00203D00" w:rsidRPr="005C74C6" w:rsidRDefault="00203D00" w:rsidP="00B316A7">
            <w:pPr>
              <w:pStyle w:val="fcasegauche"/>
              <w:tabs>
                <w:tab w:val="left" w:pos="851"/>
              </w:tabs>
              <w:spacing w:after="0"/>
              <w:jc w:val="left"/>
              <w:rPr>
                <w:rFonts w:ascii="Arial" w:hAnsi="Arial" w:cs="Arial"/>
              </w:rPr>
            </w:pPr>
            <w:r w:rsidRPr="005C74C6">
              <w:rPr>
                <w:rFonts w:ascii="Arial" w:hAnsi="Arial" w:cs="Arial"/>
              </w:rPr>
              <w:t>Forfait TTC</w:t>
            </w:r>
          </w:p>
        </w:tc>
        <w:tc>
          <w:tcPr>
            <w:tcW w:w="5383" w:type="dxa"/>
            <w:shd w:val="clear" w:color="auto" w:fill="auto"/>
          </w:tcPr>
          <w:p w14:paraId="69EC8907" w14:textId="77777777" w:rsidR="00203D00" w:rsidRPr="005C74C6" w:rsidRDefault="00203D00" w:rsidP="00B316A7">
            <w:pPr>
              <w:pStyle w:val="fcasegauche"/>
              <w:tabs>
                <w:tab w:val="left" w:pos="851"/>
              </w:tabs>
              <w:spacing w:after="0"/>
              <w:jc w:val="left"/>
              <w:rPr>
                <w:rFonts w:ascii="Arial" w:hAnsi="Arial" w:cs="Arial"/>
              </w:rPr>
            </w:pPr>
            <w:r w:rsidRPr="005C74C6">
              <w:rPr>
                <w:rFonts w:ascii="Arial" w:hAnsi="Arial" w:cs="Arial"/>
              </w:rPr>
              <w:t>€ TTC</w:t>
            </w:r>
          </w:p>
        </w:tc>
      </w:tr>
    </w:tbl>
    <w:p w14:paraId="47705C65" w14:textId="77777777" w:rsidR="00203D00" w:rsidRPr="005C74C6" w:rsidRDefault="00203D00" w:rsidP="00932D81">
      <w:pPr>
        <w:pStyle w:val="fcasegauche"/>
        <w:tabs>
          <w:tab w:val="left" w:pos="851"/>
        </w:tabs>
        <w:spacing w:after="0"/>
        <w:ind w:left="675"/>
        <w:jc w:val="left"/>
        <w:rPr>
          <w:rFonts w:ascii="Arial" w:hAnsi="Arial" w:cs="Arial"/>
        </w:rPr>
      </w:pPr>
    </w:p>
    <w:p w14:paraId="16D9FD24" w14:textId="77777777" w:rsidR="00880DFA" w:rsidRDefault="00880DFA" w:rsidP="009B45B9">
      <w:pPr>
        <w:pStyle w:val="fcasegauche"/>
        <w:pageBreakBefore/>
        <w:tabs>
          <w:tab w:val="left" w:pos="851"/>
        </w:tabs>
        <w:spacing w:after="0"/>
        <w:ind w:left="0" w:firstLine="0"/>
        <w:rPr>
          <w:rFonts w:ascii="Arial" w:hAnsi="Arial" w:cs="Arial"/>
        </w:rPr>
      </w:pPr>
    </w:p>
    <w:p w14:paraId="21F65F14"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03AA58D0"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391DCF2C" w14:textId="77777777" w:rsidR="00036500" w:rsidRDefault="00036500" w:rsidP="009B45B9">
      <w:pPr>
        <w:tabs>
          <w:tab w:val="left" w:pos="851"/>
          <w:tab w:val="left" w:pos="6237"/>
        </w:tabs>
        <w:rPr>
          <w:rFonts w:ascii="Arial" w:hAnsi="Arial" w:cs="Arial"/>
          <w:i/>
          <w:iCs/>
          <w:sz w:val="18"/>
          <w:szCs w:val="18"/>
        </w:rPr>
      </w:pPr>
    </w:p>
    <w:p w14:paraId="47A199E2"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1D995735"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1EB35982"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5A1C87">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rsidR="008A672C">
        <w:fldChar w:fldCharType="begin">
          <w:ffData>
            <w:name w:val=""/>
            <w:enabled/>
            <w:calcOnExit w:val="0"/>
            <w:checkBox>
              <w:size w:val="20"/>
              <w:default w:val="1"/>
            </w:checkBox>
          </w:ffData>
        </w:fldChar>
      </w:r>
      <w:r w:rsidR="008A672C">
        <w:instrText xml:space="preserve"> FORMCHECKBOX </w:instrText>
      </w:r>
      <w:r w:rsidR="005A1C87">
        <w:fldChar w:fldCharType="separate"/>
      </w:r>
      <w:r w:rsidR="008A672C">
        <w:fldChar w:fldCharType="end"/>
      </w:r>
      <w:r>
        <w:rPr>
          <w:rFonts w:ascii="Arial" w:hAnsi="Arial" w:cs="Arial"/>
          <w:iCs/>
        </w:rPr>
        <w:t xml:space="preserve"> </w:t>
      </w:r>
      <w:r>
        <w:rPr>
          <w:rFonts w:ascii="Arial" w:hAnsi="Arial" w:cs="Arial"/>
        </w:rPr>
        <w:t>solidaire</w:t>
      </w:r>
    </w:p>
    <w:p w14:paraId="617D8E1E"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9B1CD0" w14:paraId="532566A4" w14:textId="77777777" w:rsidTr="008C6401">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8C1F017"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33245801"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50FA4E"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019F30F2"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1D7F6EB2" w14:textId="77777777" w:rsidTr="008C6401">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5CDF7A4B"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46376F3"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6D70ABC"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32C3D2EC"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401B3BB9" w14:textId="77777777" w:rsidTr="008C6401">
        <w:trPr>
          <w:trHeight w:val="1021"/>
        </w:trPr>
        <w:tc>
          <w:tcPr>
            <w:tcW w:w="4503" w:type="dxa"/>
            <w:tcBorders>
              <w:top w:val="single" w:sz="4" w:space="0" w:color="000000"/>
              <w:left w:val="single" w:sz="4" w:space="0" w:color="000000"/>
            </w:tcBorders>
            <w:shd w:val="clear" w:color="auto" w:fill="CCFFFF"/>
          </w:tcPr>
          <w:p w14:paraId="3CC656AA"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FF793D9"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77EFA85F" w14:textId="77777777" w:rsidR="009B1CD0" w:rsidRDefault="009B1CD0" w:rsidP="006F3DF9">
            <w:pPr>
              <w:tabs>
                <w:tab w:val="left" w:pos="851"/>
              </w:tabs>
              <w:snapToGrid w:val="0"/>
              <w:jc w:val="both"/>
              <w:rPr>
                <w:rFonts w:ascii="Arial" w:hAnsi="Arial" w:cs="Arial"/>
              </w:rPr>
            </w:pPr>
          </w:p>
        </w:tc>
      </w:tr>
      <w:tr w:rsidR="008A672C" w14:paraId="718A24D6" w14:textId="77777777" w:rsidTr="008C6401">
        <w:trPr>
          <w:trHeight w:val="1021"/>
        </w:trPr>
        <w:tc>
          <w:tcPr>
            <w:tcW w:w="4503" w:type="dxa"/>
            <w:tcBorders>
              <w:left w:val="single" w:sz="4" w:space="0" w:color="000000"/>
            </w:tcBorders>
            <w:shd w:val="clear" w:color="auto" w:fill="auto"/>
          </w:tcPr>
          <w:p w14:paraId="6FCF01BE" w14:textId="77777777" w:rsidR="008A672C" w:rsidRDefault="008A672C"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7382D88C" w14:textId="77777777" w:rsidR="008A672C" w:rsidRDefault="008A672C"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7DBA5CE1" w14:textId="77777777" w:rsidR="008A672C" w:rsidRDefault="008A672C" w:rsidP="006F3DF9">
            <w:pPr>
              <w:tabs>
                <w:tab w:val="left" w:pos="851"/>
              </w:tabs>
              <w:snapToGrid w:val="0"/>
              <w:jc w:val="both"/>
              <w:rPr>
                <w:rFonts w:ascii="Arial" w:hAnsi="Arial" w:cs="Arial"/>
              </w:rPr>
            </w:pPr>
          </w:p>
        </w:tc>
      </w:tr>
      <w:tr w:rsidR="008A672C" w14:paraId="364E6FF9" w14:textId="77777777" w:rsidTr="008C6401">
        <w:trPr>
          <w:trHeight w:val="1021"/>
        </w:trPr>
        <w:tc>
          <w:tcPr>
            <w:tcW w:w="4503" w:type="dxa"/>
            <w:tcBorders>
              <w:left w:val="single" w:sz="4" w:space="0" w:color="000000"/>
            </w:tcBorders>
            <w:shd w:val="clear" w:color="auto" w:fill="CCFFFF"/>
          </w:tcPr>
          <w:p w14:paraId="5BB424BF" w14:textId="77777777" w:rsidR="008A672C" w:rsidRDefault="008A672C" w:rsidP="006C4338">
            <w:pPr>
              <w:tabs>
                <w:tab w:val="left" w:pos="851"/>
              </w:tabs>
              <w:snapToGrid w:val="0"/>
              <w:jc w:val="both"/>
              <w:rPr>
                <w:rFonts w:ascii="Arial" w:hAnsi="Arial" w:cs="Arial"/>
              </w:rPr>
            </w:pPr>
          </w:p>
        </w:tc>
        <w:tc>
          <w:tcPr>
            <w:tcW w:w="3685" w:type="dxa"/>
            <w:tcBorders>
              <w:left w:val="single" w:sz="4" w:space="0" w:color="000000"/>
            </w:tcBorders>
            <w:shd w:val="clear" w:color="auto" w:fill="CCFFFF"/>
          </w:tcPr>
          <w:p w14:paraId="28F288BB" w14:textId="77777777" w:rsidR="008A672C" w:rsidRDefault="008A672C"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CCFFFF"/>
          </w:tcPr>
          <w:p w14:paraId="7B744380" w14:textId="77777777" w:rsidR="008A672C" w:rsidRDefault="008A672C" w:rsidP="006F3DF9">
            <w:pPr>
              <w:tabs>
                <w:tab w:val="left" w:pos="851"/>
              </w:tabs>
              <w:snapToGrid w:val="0"/>
              <w:jc w:val="both"/>
              <w:rPr>
                <w:rFonts w:ascii="Arial" w:hAnsi="Arial" w:cs="Arial"/>
              </w:rPr>
            </w:pPr>
          </w:p>
        </w:tc>
      </w:tr>
      <w:tr w:rsidR="008A672C" w14:paraId="7FD339D7" w14:textId="77777777" w:rsidTr="008C6401">
        <w:trPr>
          <w:trHeight w:val="1021"/>
        </w:trPr>
        <w:tc>
          <w:tcPr>
            <w:tcW w:w="4503" w:type="dxa"/>
            <w:tcBorders>
              <w:left w:val="single" w:sz="4" w:space="0" w:color="000000"/>
            </w:tcBorders>
            <w:shd w:val="clear" w:color="auto" w:fill="auto"/>
          </w:tcPr>
          <w:p w14:paraId="7A2A81A3" w14:textId="77777777" w:rsidR="008A672C" w:rsidRDefault="008A672C"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4BBC56C8" w14:textId="77777777" w:rsidR="008A672C" w:rsidRDefault="008A672C"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135A0735" w14:textId="77777777" w:rsidR="008A672C" w:rsidRDefault="008A672C" w:rsidP="006F3DF9">
            <w:pPr>
              <w:tabs>
                <w:tab w:val="left" w:pos="851"/>
              </w:tabs>
              <w:snapToGrid w:val="0"/>
              <w:jc w:val="both"/>
              <w:rPr>
                <w:rFonts w:ascii="Arial" w:hAnsi="Arial" w:cs="Arial"/>
              </w:rPr>
            </w:pPr>
          </w:p>
        </w:tc>
      </w:tr>
      <w:tr w:rsidR="0026611E" w14:paraId="09F3A503" w14:textId="77777777" w:rsidTr="000F1B0C">
        <w:trPr>
          <w:trHeight w:val="1021"/>
        </w:trPr>
        <w:tc>
          <w:tcPr>
            <w:tcW w:w="4503" w:type="dxa"/>
            <w:tcBorders>
              <w:left w:val="single" w:sz="4" w:space="0" w:color="000000"/>
            </w:tcBorders>
            <w:shd w:val="clear" w:color="auto" w:fill="CCFFFF"/>
          </w:tcPr>
          <w:p w14:paraId="6D700FE9" w14:textId="77777777" w:rsidR="0026611E" w:rsidRDefault="0026611E" w:rsidP="000F1B0C">
            <w:pPr>
              <w:tabs>
                <w:tab w:val="left" w:pos="851"/>
              </w:tabs>
              <w:snapToGrid w:val="0"/>
              <w:jc w:val="both"/>
              <w:rPr>
                <w:rFonts w:ascii="Arial" w:hAnsi="Arial" w:cs="Arial"/>
              </w:rPr>
            </w:pPr>
          </w:p>
        </w:tc>
        <w:tc>
          <w:tcPr>
            <w:tcW w:w="3685" w:type="dxa"/>
            <w:tcBorders>
              <w:left w:val="single" w:sz="4" w:space="0" w:color="000000"/>
            </w:tcBorders>
            <w:shd w:val="clear" w:color="auto" w:fill="CCFFFF"/>
          </w:tcPr>
          <w:p w14:paraId="7F1F55C0" w14:textId="77777777" w:rsidR="0026611E" w:rsidRDefault="0026611E" w:rsidP="000F1B0C">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CCFFFF"/>
          </w:tcPr>
          <w:p w14:paraId="7029AD8B" w14:textId="77777777" w:rsidR="0026611E" w:rsidRDefault="0026611E" w:rsidP="000F1B0C">
            <w:pPr>
              <w:tabs>
                <w:tab w:val="left" w:pos="851"/>
              </w:tabs>
              <w:snapToGrid w:val="0"/>
              <w:jc w:val="both"/>
              <w:rPr>
                <w:rFonts w:ascii="Arial" w:hAnsi="Arial" w:cs="Arial"/>
              </w:rPr>
            </w:pPr>
          </w:p>
        </w:tc>
      </w:tr>
      <w:tr w:rsidR="0026611E" w14:paraId="57452B47" w14:textId="77777777" w:rsidTr="008C6401">
        <w:trPr>
          <w:trHeight w:val="1021"/>
        </w:trPr>
        <w:tc>
          <w:tcPr>
            <w:tcW w:w="4503" w:type="dxa"/>
            <w:tcBorders>
              <w:left w:val="single" w:sz="4" w:space="0" w:color="000000"/>
            </w:tcBorders>
            <w:shd w:val="clear" w:color="auto" w:fill="auto"/>
          </w:tcPr>
          <w:p w14:paraId="78D00F23" w14:textId="77777777" w:rsidR="0026611E" w:rsidRDefault="0026611E"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0E1A015" w14:textId="77777777" w:rsidR="0026611E" w:rsidRDefault="0026611E"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4AC734E6" w14:textId="77777777" w:rsidR="0026611E" w:rsidRDefault="0026611E" w:rsidP="006F3DF9">
            <w:pPr>
              <w:tabs>
                <w:tab w:val="left" w:pos="851"/>
              </w:tabs>
              <w:snapToGrid w:val="0"/>
              <w:jc w:val="both"/>
              <w:rPr>
                <w:rFonts w:ascii="Arial" w:hAnsi="Arial" w:cs="Arial"/>
              </w:rPr>
            </w:pPr>
          </w:p>
        </w:tc>
      </w:tr>
      <w:tr w:rsidR="008A672C" w14:paraId="3DEA8012" w14:textId="77777777" w:rsidTr="008C6401">
        <w:trPr>
          <w:trHeight w:val="1021"/>
        </w:trPr>
        <w:tc>
          <w:tcPr>
            <w:tcW w:w="4503" w:type="dxa"/>
            <w:tcBorders>
              <w:left w:val="single" w:sz="4" w:space="0" w:color="000000"/>
            </w:tcBorders>
            <w:shd w:val="clear" w:color="auto" w:fill="CCFFFF"/>
          </w:tcPr>
          <w:p w14:paraId="655EF925" w14:textId="77777777" w:rsidR="008A672C" w:rsidRDefault="008A672C" w:rsidP="006C4338">
            <w:pPr>
              <w:tabs>
                <w:tab w:val="left" w:pos="851"/>
              </w:tabs>
              <w:snapToGrid w:val="0"/>
              <w:jc w:val="both"/>
              <w:rPr>
                <w:rFonts w:ascii="Arial" w:hAnsi="Arial" w:cs="Arial"/>
              </w:rPr>
            </w:pPr>
          </w:p>
        </w:tc>
        <w:tc>
          <w:tcPr>
            <w:tcW w:w="3685" w:type="dxa"/>
            <w:tcBorders>
              <w:left w:val="single" w:sz="4" w:space="0" w:color="000000"/>
            </w:tcBorders>
            <w:shd w:val="clear" w:color="auto" w:fill="CCFFFF"/>
          </w:tcPr>
          <w:p w14:paraId="0788ED04" w14:textId="77777777" w:rsidR="008A672C" w:rsidRDefault="008A672C"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CCFFFF"/>
          </w:tcPr>
          <w:p w14:paraId="2AF96D80" w14:textId="77777777" w:rsidR="008A672C" w:rsidRDefault="008A672C" w:rsidP="006F3DF9">
            <w:pPr>
              <w:tabs>
                <w:tab w:val="left" w:pos="851"/>
              </w:tabs>
              <w:snapToGrid w:val="0"/>
              <w:jc w:val="both"/>
              <w:rPr>
                <w:rFonts w:ascii="Arial" w:hAnsi="Arial" w:cs="Arial"/>
              </w:rPr>
            </w:pPr>
          </w:p>
        </w:tc>
      </w:tr>
      <w:tr w:rsidR="009B1CD0" w14:paraId="13367FE5" w14:textId="77777777" w:rsidTr="008C6401">
        <w:trPr>
          <w:trHeight w:val="1021"/>
        </w:trPr>
        <w:tc>
          <w:tcPr>
            <w:tcW w:w="4503" w:type="dxa"/>
            <w:tcBorders>
              <w:left w:val="single" w:sz="4" w:space="0" w:color="000000"/>
              <w:bottom w:val="single" w:sz="4" w:space="0" w:color="000000"/>
            </w:tcBorders>
            <w:shd w:val="clear" w:color="auto" w:fill="auto"/>
          </w:tcPr>
          <w:p w14:paraId="684011B2"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auto"/>
          </w:tcPr>
          <w:p w14:paraId="7CF3CDB9"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auto"/>
          </w:tcPr>
          <w:p w14:paraId="30284046" w14:textId="77777777" w:rsidR="009B1CD0" w:rsidRDefault="009B1CD0" w:rsidP="006F3DF9">
            <w:pPr>
              <w:tabs>
                <w:tab w:val="left" w:pos="851"/>
              </w:tabs>
              <w:snapToGrid w:val="0"/>
              <w:jc w:val="both"/>
              <w:rPr>
                <w:rFonts w:ascii="Arial" w:hAnsi="Arial" w:cs="Arial"/>
              </w:rPr>
            </w:pPr>
          </w:p>
        </w:tc>
      </w:tr>
    </w:tbl>
    <w:p w14:paraId="2CD52C17" w14:textId="77777777" w:rsidR="009B1CD0" w:rsidRDefault="009B1CD0" w:rsidP="006C4338">
      <w:pPr>
        <w:tabs>
          <w:tab w:val="left" w:pos="851"/>
          <w:tab w:val="left" w:pos="6237"/>
        </w:tabs>
      </w:pPr>
    </w:p>
    <w:p w14:paraId="06BE9FB8" w14:textId="4FA2C62C" w:rsidR="009E4AFF" w:rsidRDefault="009E4AFF">
      <w:pPr>
        <w:suppressAutoHyphens w:val="0"/>
        <w:rPr>
          <w:rFonts w:ascii="Arial" w:hAnsi="Arial" w:cs="Arial"/>
          <w:bCs/>
          <w:iCs/>
        </w:rPr>
      </w:pPr>
      <w:r>
        <w:rPr>
          <w:rFonts w:ascii="Arial" w:hAnsi="Arial" w:cs="Arial"/>
          <w:bCs/>
          <w:iCs/>
        </w:rPr>
        <w:br w:type="page"/>
      </w:r>
    </w:p>
    <w:p w14:paraId="3299619F" w14:textId="77777777" w:rsidR="009B1CD0" w:rsidRDefault="009B1CD0" w:rsidP="006C4338">
      <w:pPr>
        <w:pStyle w:val="fcasegauche"/>
        <w:tabs>
          <w:tab w:val="left" w:pos="851"/>
        </w:tabs>
        <w:spacing w:after="0"/>
        <w:ind w:left="0" w:firstLine="0"/>
        <w:rPr>
          <w:rFonts w:ascii="Arial" w:hAnsi="Arial" w:cs="Arial"/>
          <w:bCs/>
          <w:iCs/>
        </w:rPr>
      </w:pPr>
    </w:p>
    <w:p w14:paraId="414958AF"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35DC15E7"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57412113" w14:textId="77777777" w:rsidR="009B1CD0" w:rsidRDefault="009B1CD0" w:rsidP="005846FB">
      <w:pPr>
        <w:pStyle w:val="fcasegauche"/>
        <w:tabs>
          <w:tab w:val="left" w:pos="426"/>
          <w:tab w:val="left" w:pos="851"/>
        </w:tabs>
        <w:spacing w:after="0"/>
        <w:ind w:left="0" w:firstLine="0"/>
        <w:jc w:val="left"/>
        <w:rPr>
          <w:rFonts w:ascii="Arial" w:hAnsi="Arial" w:cs="Arial"/>
          <w:b/>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8"/>
        <w:gridCol w:w="2710"/>
        <w:gridCol w:w="3175"/>
        <w:gridCol w:w="1042"/>
      </w:tblGrid>
      <w:tr w:rsidR="001A66C3" w:rsidRPr="006E7440" w14:paraId="7A7E210E" w14:textId="77777777" w:rsidTr="00633E1E">
        <w:trPr>
          <w:trHeight w:val="316"/>
        </w:trPr>
        <w:tc>
          <w:tcPr>
            <w:tcW w:w="9235" w:type="dxa"/>
            <w:gridSpan w:val="4"/>
            <w:shd w:val="clear" w:color="auto" w:fill="EEECE1"/>
          </w:tcPr>
          <w:p w14:paraId="789EADCA" w14:textId="77777777" w:rsidR="001A66C3" w:rsidRPr="00633E1E" w:rsidRDefault="001A66C3" w:rsidP="008C7B31">
            <w:pPr>
              <w:rPr>
                <w:b/>
              </w:rPr>
            </w:pPr>
            <w:r w:rsidRPr="00633E1E">
              <w:rPr>
                <w:b/>
              </w:rPr>
              <w:t>1</w:t>
            </w:r>
            <w:r w:rsidRPr="00633E1E">
              <w:rPr>
                <w:b/>
                <w:vertAlign w:val="superscript"/>
              </w:rPr>
              <w:t>er</w:t>
            </w:r>
            <w:r w:rsidRPr="00633E1E">
              <w:rPr>
                <w:b/>
              </w:rPr>
              <w:t xml:space="preserve"> contractant / RIB</w:t>
            </w:r>
          </w:p>
        </w:tc>
      </w:tr>
      <w:tr w:rsidR="001A66C3" w14:paraId="6D043B17" w14:textId="77777777" w:rsidTr="00633E1E">
        <w:trPr>
          <w:trHeight w:val="316"/>
        </w:trPr>
        <w:tc>
          <w:tcPr>
            <w:tcW w:w="2308" w:type="dxa"/>
            <w:shd w:val="clear" w:color="auto" w:fill="auto"/>
          </w:tcPr>
          <w:p w14:paraId="53C70DE5" w14:textId="77777777" w:rsidR="001A66C3" w:rsidRPr="00633E1E" w:rsidRDefault="001A66C3" w:rsidP="00633E1E">
            <w:pPr>
              <w:jc w:val="right"/>
              <w:rPr>
                <w:b/>
              </w:rPr>
            </w:pPr>
            <w:r w:rsidRPr="00633E1E">
              <w:rPr>
                <w:b/>
              </w:rPr>
              <w:t>Raison sociale</w:t>
            </w:r>
          </w:p>
        </w:tc>
        <w:tc>
          <w:tcPr>
            <w:tcW w:w="6927" w:type="dxa"/>
            <w:gridSpan w:val="3"/>
            <w:shd w:val="clear" w:color="auto" w:fill="auto"/>
          </w:tcPr>
          <w:p w14:paraId="166CF51E" w14:textId="77777777" w:rsidR="001A66C3" w:rsidRDefault="001A66C3" w:rsidP="008C7B31"/>
        </w:tc>
      </w:tr>
      <w:tr w:rsidR="001A66C3" w14:paraId="4FAB4085" w14:textId="77777777" w:rsidTr="00633E1E">
        <w:trPr>
          <w:trHeight w:val="316"/>
        </w:trPr>
        <w:tc>
          <w:tcPr>
            <w:tcW w:w="2308" w:type="dxa"/>
            <w:shd w:val="clear" w:color="auto" w:fill="EEECE1"/>
          </w:tcPr>
          <w:p w14:paraId="565BCE3A" w14:textId="77777777" w:rsidR="001A66C3" w:rsidRDefault="001A66C3" w:rsidP="008C7B31">
            <w:r w:rsidRPr="006E7440">
              <w:t>Etablissement</w:t>
            </w:r>
          </w:p>
        </w:tc>
        <w:tc>
          <w:tcPr>
            <w:tcW w:w="2710" w:type="dxa"/>
            <w:shd w:val="clear" w:color="auto" w:fill="EEECE1"/>
          </w:tcPr>
          <w:p w14:paraId="1B035E11" w14:textId="77777777" w:rsidR="001A66C3" w:rsidRDefault="001A66C3" w:rsidP="008C7B31">
            <w:r w:rsidRPr="006E7440">
              <w:t>Guichet</w:t>
            </w:r>
          </w:p>
        </w:tc>
        <w:tc>
          <w:tcPr>
            <w:tcW w:w="3175" w:type="dxa"/>
            <w:shd w:val="clear" w:color="auto" w:fill="EEECE1"/>
          </w:tcPr>
          <w:p w14:paraId="6B3C613A" w14:textId="77777777" w:rsidR="001A66C3" w:rsidRDefault="001A66C3" w:rsidP="008C7B31">
            <w:r w:rsidRPr="006E7440">
              <w:t>n° Compte</w:t>
            </w:r>
          </w:p>
        </w:tc>
        <w:tc>
          <w:tcPr>
            <w:tcW w:w="1042" w:type="dxa"/>
            <w:shd w:val="clear" w:color="auto" w:fill="EEECE1"/>
          </w:tcPr>
          <w:p w14:paraId="066AF0F9" w14:textId="77777777" w:rsidR="001A66C3" w:rsidRDefault="001A66C3" w:rsidP="008C7B31">
            <w:r w:rsidRPr="006E7440">
              <w:t>Clé RIB</w:t>
            </w:r>
          </w:p>
        </w:tc>
      </w:tr>
      <w:tr w:rsidR="001A66C3" w14:paraId="45D2DF70" w14:textId="77777777" w:rsidTr="00633E1E">
        <w:trPr>
          <w:trHeight w:val="316"/>
        </w:trPr>
        <w:tc>
          <w:tcPr>
            <w:tcW w:w="2308" w:type="dxa"/>
            <w:shd w:val="clear" w:color="auto" w:fill="auto"/>
          </w:tcPr>
          <w:p w14:paraId="77D713C4" w14:textId="77777777" w:rsidR="001A66C3" w:rsidRDefault="001A66C3" w:rsidP="008C7B31"/>
        </w:tc>
        <w:tc>
          <w:tcPr>
            <w:tcW w:w="2710" w:type="dxa"/>
            <w:shd w:val="clear" w:color="auto" w:fill="auto"/>
          </w:tcPr>
          <w:p w14:paraId="111E4429" w14:textId="77777777" w:rsidR="001A66C3" w:rsidRDefault="001A66C3" w:rsidP="008C7B31"/>
        </w:tc>
        <w:tc>
          <w:tcPr>
            <w:tcW w:w="3175" w:type="dxa"/>
            <w:shd w:val="clear" w:color="auto" w:fill="auto"/>
          </w:tcPr>
          <w:p w14:paraId="51299968" w14:textId="77777777" w:rsidR="001A66C3" w:rsidRDefault="001A66C3" w:rsidP="008C7B31"/>
        </w:tc>
        <w:tc>
          <w:tcPr>
            <w:tcW w:w="1042" w:type="dxa"/>
            <w:shd w:val="clear" w:color="auto" w:fill="auto"/>
          </w:tcPr>
          <w:p w14:paraId="43EF13AE" w14:textId="77777777" w:rsidR="001A66C3" w:rsidRDefault="001A66C3" w:rsidP="008C7B31"/>
        </w:tc>
      </w:tr>
      <w:tr w:rsidR="001A66C3" w14:paraId="40FC26AD" w14:textId="77777777" w:rsidTr="00633E1E">
        <w:trPr>
          <w:trHeight w:val="316"/>
        </w:trPr>
        <w:tc>
          <w:tcPr>
            <w:tcW w:w="2308" w:type="dxa"/>
            <w:shd w:val="clear" w:color="auto" w:fill="EEECE1"/>
          </w:tcPr>
          <w:p w14:paraId="45D2B4BD" w14:textId="77777777" w:rsidR="001A66C3" w:rsidRDefault="001A66C3" w:rsidP="008C7B31">
            <w:r w:rsidRPr="006E7440">
              <w:t>Banque-domiciliation</w:t>
            </w:r>
          </w:p>
        </w:tc>
        <w:tc>
          <w:tcPr>
            <w:tcW w:w="6927" w:type="dxa"/>
            <w:gridSpan w:val="3"/>
            <w:shd w:val="clear" w:color="auto" w:fill="auto"/>
          </w:tcPr>
          <w:p w14:paraId="3F6C8376" w14:textId="77777777" w:rsidR="001A66C3" w:rsidRDefault="001A66C3" w:rsidP="008C7B31"/>
        </w:tc>
      </w:tr>
      <w:tr w:rsidR="001A66C3" w14:paraId="64C764FE" w14:textId="77777777" w:rsidTr="00633E1E">
        <w:trPr>
          <w:trHeight w:val="337"/>
        </w:trPr>
        <w:tc>
          <w:tcPr>
            <w:tcW w:w="2308" w:type="dxa"/>
            <w:shd w:val="clear" w:color="auto" w:fill="EEECE1"/>
          </w:tcPr>
          <w:p w14:paraId="24648867" w14:textId="77777777" w:rsidR="001A66C3" w:rsidRPr="006E7440" w:rsidRDefault="001A66C3" w:rsidP="008C7B31">
            <w:r>
              <w:t>BIC</w:t>
            </w:r>
          </w:p>
        </w:tc>
        <w:tc>
          <w:tcPr>
            <w:tcW w:w="6927" w:type="dxa"/>
            <w:gridSpan w:val="3"/>
            <w:shd w:val="clear" w:color="auto" w:fill="auto"/>
          </w:tcPr>
          <w:p w14:paraId="3FD18AD2" w14:textId="77777777" w:rsidR="001A66C3" w:rsidRDefault="001A66C3" w:rsidP="008C7B31"/>
        </w:tc>
      </w:tr>
    </w:tbl>
    <w:p w14:paraId="7D3A89DE" w14:textId="77777777" w:rsidR="00CE2A5D" w:rsidRDefault="00CE2A5D" w:rsidP="00A04B69">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1"/>
        <w:gridCol w:w="2701"/>
        <w:gridCol w:w="3165"/>
        <w:gridCol w:w="1038"/>
      </w:tblGrid>
      <w:tr w:rsidR="001A66C3" w:rsidRPr="006E7440" w14:paraId="18997441" w14:textId="77777777" w:rsidTr="00633E1E">
        <w:trPr>
          <w:trHeight w:val="300"/>
        </w:trPr>
        <w:tc>
          <w:tcPr>
            <w:tcW w:w="9205" w:type="dxa"/>
            <w:gridSpan w:val="4"/>
            <w:shd w:val="clear" w:color="auto" w:fill="EEECE1"/>
          </w:tcPr>
          <w:p w14:paraId="49C7FF49" w14:textId="54197796" w:rsidR="001A66C3" w:rsidRPr="00633E1E" w:rsidRDefault="009E4AFF" w:rsidP="008C7B31">
            <w:pPr>
              <w:rPr>
                <w:b/>
              </w:rPr>
            </w:pPr>
            <w:r>
              <w:rPr>
                <w:b/>
                <w:vertAlign w:val="superscript"/>
              </w:rPr>
              <w:t>2</w:t>
            </w:r>
            <w:r w:rsidR="001A66C3" w:rsidRPr="00633E1E">
              <w:rPr>
                <w:b/>
                <w:vertAlign w:val="superscript"/>
              </w:rPr>
              <w:t>ème</w:t>
            </w:r>
            <w:r w:rsidR="001A66C3" w:rsidRPr="00633E1E">
              <w:rPr>
                <w:b/>
              </w:rPr>
              <w:t xml:space="preserve"> contractant / RIB</w:t>
            </w:r>
          </w:p>
        </w:tc>
      </w:tr>
      <w:tr w:rsidR="001A66C3" w14:paraId="50DD110D" w14:textId="77777777" w:rsidTr="00633E1E">
        <w:trPr>
          <w:trHeight w:val="300"/>
        </w:trPr>
        <w:tc>
          <w:tcPr>
            <w:tcW w:w="2301" w:type="dxa"/>
            <w:shd w:val="clear" w:color="auto" w:fill="auto"/>
          </w:tcPr>
          <w:p w14:paraId="520DA832" w14:textId="77777777" w:rsidR="001A66C3" w:rsidRPr="00633E1E" w:rsidRDefault="001A66C3" w:rsidP="00633E1E">
            <w:pPr>
              <w:jc w:val="right"/>
              <w:rPr>
                <w:b/>
              </w:rPr>
            </w:pPr>
            <w:r w:rsidRPr="00633E1E">
              <w:rPr>
                <w:b/>
              </w:rPr>
              <w:t>Raison sociale</w:t>
            </w:r>
          </w:p>
        </w:tc>
        <w:tc>
          <w:tcPr>
            <w:tcW w:w="6904" w:type="dxa"/>
            <w:gridSpan w:val="3"/>
            <w:shd w:val="clear" w:color="auto" w:fill="auto"/>
          </w:tcPr>
          <w:p w14:paraId="70FA640C" w14:textId="77777777" w:rsidR="001A66C3" w:rsidRDefault="001A66C3" w:rsidP="008C7B31"/>
        </w:tc>
      </w:tr>
      <w:tr w:rsidR="001A66C3" w14:paraId="452CC0AF" w14:textId="77777777" w:rsidTr="00633E1E">
        <w:trPr>
          <w:trHeight w:val="300"/>
        </w:trPr>
        <w:tc>
          <w:tcPr>
            <w:tcW w:w="2301" w:type="dxa"/>
            <w:shd w:val="clear" w:color="auto" w:fill="EEECE1"/>
          </w:tcPr>
          <w:p w14:paraId="4BE400C1" w14:textId="77777777" w:rsidR="001A66C3" w:rsidRDefault="001A66C3" w:rsidP="008C7B31">
            <w:r w:rsidRPr="006E7440">
              <w:t>Etablissement</w:t>
            </w:r>
          </w:p>
        </w:tc>
        <w:tc>
          <w:tcPr>
            <w:tcW w:w="2701" w:type="dxa"/>
            <w:shd w:val="clear" w:color="auto" w:fill="EEECE1"/>
          </w:tcPr>
          <w:p w14:paraId="04FDCE93" w14:textId="77777777" w:rsidR="001A66C3" w:rsidRDefault="001A66C3" w:rsidP="008C7B31">
            <w:r w:rsidRPr="006E7440">
              <w:t>Guichet</w:t>
            </w:r>
          </w:p>
        </w:tc>
        <w:tc>
          <w:tcPr>
            <w:tcW w:w="3165" w:type="dxa"/>
            <w:shd w:val="clear" w:color="auto" w:fill="EEECE1"/>
          </w:tcPr>
          <w:p w14:paraId="17EA8471" w14:textId="77777777" w:rsidR="001A66C3" w:rsidRDefault="001A66C3" w:rsidP="008C7B31">
            <w:r w:rsidRPr="006E7440">
              <w:t>n° Compte</w:t>
            </w:r>
          </w:p>
        </w:tc>
        <w:tc>
          <w:tcPr>
            <w:tcW w:w="1038" w:type="dxa"/>
            <w:shd w:val="clear" w:color="auto" w:fill="EEECE1"/>
          </w:tcPr>
          <w:p w14:paraId="1AE7AEE1" w14:textId="77777777" w:rsidR="001A66C3" w:rsidRDefault="001A66C3" w:rsidP="008C7B31">
            <w:r w:rsidRPr="006E7440">
              <w:t>Clé RIB</w:t>
            </w:r>
          </w:p>
        </w:tc>
      </w:tr>
      <w:tr w:rsidR="001A66C3" w14:paraId="00395DB5" w14:textId="77777777" w:rsidTr="00633E1E">
        <w:trPr>
          <w:trHeight w:val="300"/>
        </w:trPr>
        <w:tc>
          <w:tcPr>
            <w:tcW w:w="2301" w:type="dxa"/>
            <w:shd w:val="clear" w:color="auto" w:fill="auto"/>
          </w:tcPr>
          <w:p w14:paraId="60E8D655" w14:textId="77777777" w:rsidR="001A66C3" w:rsidRDefault="001A66C3" w:rsidP="008C7B31"/>
        </w:tc>
        <w:tc>
          <w:tcPr>
            <w:tcW w:w="2701" w:type="dxa"/>
            <w:shd w:val="clear" w:color="auto" w:fill="auto"/>
          </w:tcPr>
          <w:p w14:paraId="5F737622" w14:textId="77777777" w:rsidR="001A66C3" w:rsidRDefault="001A66C3" w:rsidP="008C7B31"/>
        </w:tc>
        <w:tc>
          <w:tcPr>
            <w:tcW w:w="3165" w:type="dxa"/>
            <w:shd w:val="clear" w:color="auto" w:fill="auto"/>
          </w:tcPr>
          <w:p w14:paraId="6B87EED5" w14:textId="77777777" w:rsidR="001A66C3" w:rsidRDefault="001A66C3" w:rsidP="008C7B31"/>
        </w:tc>
        <w:tc>
          <w:tcPr>
            <w:tcW w:w="1038" w:type="dxa"/>
            <w:shd w:val="clear" w:color="auto" w:fill="auto"/>
          </w:tcPr>
          <w:p w14:paraId="58E26494" w14:textId="77777777" w:rsidR="001A66C3" w:rsidRDefault="001A66C3" w:rsidP="008C7B31"/>
        </w:tc>
      </w:tr>
      <w:tr w:rsidR="001A66C3" w14:paraId="47F6F1B1" w14:textId="77777777" w:rsidTr="00633E1E">
        <w:trPr>
          <w:trHeight w:val="300"/>
        </w:trPr>
        <w:tc>
          <w:tcPr>
            <w:tcW w:w="2301" w:type="dxa"/>
            <w:shd w:val="clear" w:color="auto" w:fill="EEECE1"/>
          </w:tcPr>
          <w:p w14:paraId="33CC975C" w14:textId="77777777" w:rsidR="001A66C3" w:rsidRDefault="001A66C3" w:rsidP="008C7B31">
            <w:r w:rsidRPr="006E7440">
              <w:t>Banque-domiciliation</w:t>
            </w:r>
          </w:p>
        </w:tc>
        <w:tc>
          <w:tcPr>
            <w:tcW w:w="6904" w:type="dxa"/>
            <w:gridSpan w:val="3"/>
            <w:shd w:val="clear" w:color="auto" w:fill="auto"/>
          </w:tcPr>
          <w:p w14:paraId="4AD77D83" w14:textId="77777777" w:rsidR="001A66C3" w:rsidRDefault="001A66C3" w:rsidP="008C7B31"/>
        </w:tc>
      </w:tr>
      <w:tr w:rsidR="001A66C3" w14:paraId="56E315A3" w14:textId="77777777" w:rsidTr="00633E1E">
        <w:trPr>
          <w:trHeight w:val="320"/>
        </w:trPr>
        <w:tc>
          <w:tcPr>
            <w:tcW w:w="2301" w:type="dxa"/>
            <w:shd w:val="clear" w:color="auto" w:fill="EEECE1"/>
          </w:tcPr>
          <w:p w14:paraId="67A2EABD" w14:textId="77777777" w:rsidR="001A66C3" w:rsidRPr="006E7440" w:rsidRDefault="001A66C3" w:rsidP="008C7B31">
            <w:r>
              <w:t>BIC</w:t>
            </w:r>
          </w:p>
        </w:tc>
        <w:tc>
          <w:tcPr>
            <w:tcW w:w="6904" w:type="dxa"/>
            <w:gridSpan w:val="3"/>
            <w:shd w:val="clear" w:color="auto" w:fill="auto"/>
          </w:tcPr>
          <w:p w14:paraId="701453E3" w14:textId="77777777" w:rsidR="001A66C3" w:rsidRDefault="001A66C3" w:rsidP="008C7B31"/>
        </w:tc>
      </w:tr>
    </w:tbl>
    <w:p w14:paraId="0C295928" w14:textId="77777777" w:rsidR="00CE2A5D" w:rsidRDefault="00CE2A5D" w:rsidP="00A04B69">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7"/>
        <w:gridCol w:w="2696"/>
        <w:gridCol w:w="3160"/>
        <w:gridCol w:w="1036"/>
      </w:tblGrid>
      <w:tr w:rsidR="001A66C3" w:rsidRPr="006E7440" w14:paraId="2FD1BC06" w14:textId="77777777" w:rsidTr="00633E1E">
        <w:trPr>
          <w:trHeight w:val="319"/>
        </w:trPr>
        <w:tc>
          <w:tcPr>
            <w:tcW w:w="9189" w:type="dxa"/>
            <w:gridSpan w:val="4"/>
            <w:shd w:val="clear" w:color="auto" w:fill="EEECE1"/>
          </w:tcPr>
          <w:p w14:paraId="294DFC38" w14:textId="77777777" w:rsidR="001A66C3" w:rsidRPr="00633E1E" w:rsidRDefault="001A66C3" w:rsidP="008C7B31">
            <w:pPr>
              <w:rPr>
                <w:b/>
              </w:rPr>
            </w:pPr>
            <w:r w:rsidRPr="00633E1E">
              <w:rPr>
                <w:b/>
              </w:rPr>
              <w:t>3</w:t>
            </w:r>
            <w:r w:rsidRPr="00633E1E">
              <w:rPr>
                <w:b/>
                <w:vertAlign w:val="superscript"/>
              </w:rPr>
              <w:t>ème</w:t>
            </w:r>
            <w:r w:rsidRPr="00633E1E">
              <w:rPr>
                <w:b/>
              </w:rPr>
              <w:t xml:space="preserve"> contractant / RIB</w:t>
            </w:r>
          </w:p>
        </w:tc>
      </w:tr>
      <w:tr w:rsidR="001A66C3" w14:paraId="14A0B033" w14:textId="77777777" w:rsidTr="00633E1E">
        <w:trPr>
          <w:trHeight w:val="319"/>
        </w:trPr>
        <w:tc>
          <w:tcPr>
            <w:tcW w:w="2297" w:type="dxa"/>
            <w:shd w:val="clear" w:color="auto" w:fill="auto"/>
          </w:tcPr>
          <w:p w14:paraId="1C26F731" w14:textId="77777777" w:rsidR="001A66C3" w:rsidRPr="00633E1E" w:rsidRDefault="001A66C3" w:rsidP="00633E1E">
            <w:pPr>
              <w:jc w:val="right"/>
              <w:rPr>
                <w:b/>
              </w:rPr>
            </w:pPr>
            <w:r w:rsidRPr="00633E1E">
              <w:rPr>
                <w:b/>
              </w:rPr>
              <w:t>Raison sociale</w:t>
            </w:r>
          </w:p>
        </w:tc>
        <w:tc>
          <w:tcPr>
            <w:tcW w:w="6892" w:type="dxa"/>
            <w:gridSpan w:val="3"/>
            <w:shd w:val="clear" w:color="auto" w:fill="auto"/>
          </w:tcPr>
          <w:p w14:paraId="1DE5D171" w14:textId="77777777" w:rsidR="001A66C3" w:rsidRDefault="001A66C3" w:rsidP="008C7B31"/>
        </w:tc>
      </w:tr>
      <w:tr w:rsidR="001A66C3" w14:paraId="709A5615" w14:textId="77777777" w:rsidTr="00633E1E">
        <w:trPr>
          <w:trHeight w:val="319"/>
        </w:trPr>
        <w:tc>
          <w:tcPr>
            <w:tcW w:w="2297" w:type="dxa"/>
            <w:shd w:val="clear" w:color="auto" w:fill="EEECE1"/>
          </w:tcPr>
          <w:p w14:paraId="73944753" w14:textId="77777777" w:rsidR="001A66C3" w:rsidRDefault="001A66C3" w:rsidP="008C7B31">
            <w:r w:rsidRPr="006E7440">
              <w:t>Etablissement</w:t>
            </w:r>
          </w:p>
        </w:tc>
        <w:tc>
          <w:tcPr>
            <w:tcW w:w="2696" w:type="dxa"/>
            <w:shd w:val="clear" w:color="auto" w:fill="EEECE1"/>
          </w:tcPr>
          <w:p w14:paraId="1A814134" w14:textId="77777777" w:rsidR="001A66C3" w:rsidRDefault="001A66C3" w:rsidP="008C7B31">
            <w:r w:rsidRPr="006E7440">
              <w:t>Guichet</w:t>
            </w:r>
          </w:p>
        </w:tc>
        <w:tc>
          <w:tcPr>
            <w:tcW w:w="3160" w:type="dxa"/>
            <w:shd w:val="clear" w:color="auto" w:fill="EEECE1"/>
          </w:tcPr>
          <w:p w14:paraId="6BAF19B7" w14:textId="77777777" w:rsidR="001A66C3" w:rsidRDefault="001A66C3" w:rsidP="008C7B31">
            <w:r w:rsidRPr="006E7440">
              <w:t>n° Compte</w:t>
            </w:r>
          </w:p>
        </w:tc>
        <w:tc>
          <w:tcPr>
            <w:tcW w:w="1036" w:type="dxa"/>
            <w:shd w:val="clear" w:color="auto" w:fill="EEECE1"/>
          </w:tcPr>
          <w:p w14:paraId="377A79AB" w14:textId="77777777" w:rsidR="001A66C3" w:rsidRDefault="001A66C3" w:rsidP="008C7B31">
            <w:r w:rsidRPr="006E7440">
              <w:t>Clé RIB</w:t>
            </w:r>
          </w:p>
        </w:tc>
      </w:tr>
      <w:tr w:rsidR="001A66C3" w14:paraId="77459C1A" w14:textId="77777777" w:rsidTr="00633E1E">
        <w:trPr>
          <w:trHeight w:val="319"/>
        </w:trPr>
        <w:tc>
          <w:tcPr>
            <w:tcW w:w="2297" w:type="dxa"/>
            <w:shd w:val="clear" w:color="auto" w:fill="auto"/>
          </w:tcPr>
          <w:p w14:paraId="6BE54FF9" w14:textId="77777777" w:rsidR="001A66C3" w:rsidRDefault="001A66C3" w:rsidP="008C7B31"/>
        </w:tc>
        <w:tc>
          <w:tcPr>
            <w:tcW w:w="2696" w:type="dxa"/>
            <w:shd w:val="clear" w:color="auto" w:fill="auto"/>
          </w:tcPr>
          <w:p w14:paraId="5739F679" w14:textId="77777777" w:rsidR="001A66C3" w:rsidRDefault="001A66C3" w:rsidP="008C7B31"/>
        </w:tc>
        <w:tc>
          <w:tcPr>
            <w:tcW w:w="3160" w:type="dxa"/>
            <w:shd w:val="clear" w:color="auto" w:fill="auto"/>
          </w:tcPr>
          <w:p w14:paraId="65B152E7" w14:textId="77777777" w:rsidR="001A66C3" w:rsidRDefault="001A66C3" w:rsidP="008C7B31"/>
        </w:tc>
        <w:tc>
          <w:tcPr>
            <w:tcW w:w="1036" w:type="dxa"/>
            <w:shd w:val="clear" w:color="auto" w:fill="auto"/>
          </w:tcPr>
          <w:p w14:paraId="5EC644AD" w14:textId="77777777" w:rsidR="001A66C3" w:rsidRDefault="001A66C3" w:rsidP="008C7B31"/>
        </w:tc>
      </w:tr>
      <w:tr w:rsidR="001A66C3" w14:paraId="1065DB7A" w14:textId="77777777" w:rsidTr="00633E1E">
        <w:trPr>
          <w:trHeight w:val="319"/>
        </w:trPr>
        <w:tc>
          <w:tcPr>
            <w:tcW w:w="2297" w:type="dxa"/>
            <w:shd w:val="clear" w:color="auto" w:fill="EEECE1"/>
          </w:tcPr>
          <w:p w14:paraId="448289EE" w14:textId="77777777" w:rsidR="001A66C3" w:rsidRDefault="001A66C3" w:rsidP="008C7B31">
            <w:r w:rsidRPr="006E7440">
              <w:t>Banque-domiciliation</w:t>
            </w:r>
          </w:p>
        </w:tc>
        <w:tc>
          <w:tcPr>
            <w:tcW w:w="6892" w:type="dxa"/>
            <w:gridSpan w:val="3"/>
            <w:shd w:val="clear" w:color="auto" w:fill="auto"/>
          </w:tcPr>
          <w:p w14:paraId="5EF24C4C" w14:textId="77777777" w:rsidR="001A66C3" w:rsidRDefault="001A66C3" w:rsidP="008C7B31"/>
        </w:tc>
      </w:tr>
      <w:tr w:rsidR="001A66C3" w14:paraId="30E1C852" w14:textId="77777777" w:rsidTr="00633E1E">
        <w:trPr>
          <w:trHeight w:val="341"/>
        </w:trPr>
        <w:tc>
          <w:tcPr>
            <w:tcW w:w="2297" w:type="dxa"/>
            <w:shd w:val="clear" w:color="auto" w:fill="EEECE1"/>
          </w:tcPr>
          <w:p w14:paraId="2EA17EF5" w14:textId="77777777" w:rsidR="001A66C3" w:rsidRPr="006E7440" w:rsidRDefault="001A66C3" w:rsidP="008C7B31">
            <w:r>
              <w:t>BIC</w:t>
            </w:r>
          </w:p>
        </w:tc>
        <w:tc>
          <w:tcPr>
            <w:tcW w:w="6892" w:type="dxa"/>
            <w:gridSpan w:val="3"/>
            <w:shd w:val="clear" w:color="auto" w:fill="auto"/>
          </w:tcPr>
          <w:p w14:paraId="04905A38" w14:textId="77777777" w:rsidR="001A66C3" w:rsidRDefault="001A66C3" w:rsidP="008C7B31"/>
        </w:tc>
      </w:tr>
    </w:tbl>
    <w:p w14:paraId="60CED18C" w14:textId="77777777" w:rsidR="001A66C3" w:rsidRDefault="001A66C3" w:rsidP="00A04B69">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1"/>
        <w:gridCol w:w="2700"/>
        <w:gridCol w:w="3164"/>
        <w:gridCol w:w="1039"/>
      </w:tblGrid>
      <w:tr w:rsidR="001A66C3" w:rsidRPr="006E7440" w14:paraId="2F8CBDC4" w14:textId="77777777" w:rsidTr="00633E1E">
        <w:trPr>
          <w:trHeight w:val="346"/>
        </w:trPr>
        <w:tc>
          <w:tcPr>
            <w:tcW w:w="9204" w:type="dxa"/>
            <w:gridSpan w:val="4"/>
            <w:shd w:val="clear" w:color="auto" w:fill="EEECE1"/>
          </w:tcPr>
          <w:p w14:paraId="1E61F8A6" w14:textId="77777777" w:rsidR="001A66C3" w:rsidRPr="00633E1E" w:rsidRDefault="001A66C3" w:rsidP="008C7B31">
            <w:pPr>
              <w:rPr>
                <w:b/>
              </w:rPr>
            </w:pPr>
            <w:r w:rsidRPr="00633E1E">
              <w:rPr>
                <w:b/>
              </w:rPr>
              <w:t>4</w:t>
            </w:r>
            <w:r w:rsidRPr="00633E1E">
              <w:rPr>
                <w:b/>
                <w:vertAlign w:val="superscript"/>
              </w:rPr>
              <w:t>ème</w:t>
            </w:r>
            <w:r w:rsidRPr="00633E1E">
              <w:rPr>
                <w:b/>
              </w:rPr>
              <w:t xml:space="preserve"> contractant / RIB</w:t>
            </w:r>
          </w:p>
        </w:tc>
      </w:tr>
      <w:tr w:rsidR="001A66C3" w14:paraId="3784072C" w14:textId="77777777" w:rsidTr="00633E1E">
        <w:trPr>
          <w:trHeight w:val="346"/>
        </w:trPr>
        <w:tc>
          <w:tcPr>
            <w:tcW w:w="2301" w:type="dxa"/>
            <w:shd w:val="clear" w:color="auto" w:fill="auto"/>
          </w:tcPr>
          <w:p w14:paraId="4558CA4A" w14:textId="77777777" w:rsidR="001A66C3" w:rsidRPr="00633E1E" w:rsidRDefault="001A66C3" w:rsidP="00633E1E">
            <w:pPr>
              <w:jc w:val="right"/>
              <w:rPr>
                <w:b/>
              </w:rPr>
            </w:pPr>
            <w:r w:rsidRPr="00633E1E">
              <w:rPr>
                <w:b/>
              </w:rPr>
              <w:t>Raison sociale</w:t>
            </w:r>
          </w:p>
        </w:tc>
        <w:tc>
          <w:tcPr>
            <w:tcW w:w="6903" w:type="dxa"/>
            <w:gridSpan w:val="3"/>
            <w:shd w:val="clear" w:color="auto" w:fill="auto"/>
          </w:tcPr>
          <w:p w14:paraId="7A555AA9" w14:textId="77777777" w:rsidR="001A66C3" w:rsidRDefault="001A66C3" w:rsidP="008C7B31"/>
        </w:tc>
      </w:tr>
      <w:tr w:rsidR="001A66C3" w14:paraId="4E12FCAF" w14:textId="77777777" w:rsidTr="00633E1E">
        <w:trPr>
          <w:trHeight w:val="346"/>
        </w:trPr>
        <w:tc>
          <w:tcPr>
            <w:tcW w:w="2301" w:type="dxa"/>
            <w:shd w:val="clear" w:color="auto" w:fill="EEECE1"/>
          </w:tcPr>
          <w:p w14:paraId="5F13ED89" w14:textId="77777777" w:rsidR="001A66C3" w:rsidRDefault="001A66C3" w:rsidP="008C7B31">
            <w:r w:rsidRPr="006E7440">
              <w:t>Etablissement</w:t>
            </w:r>
          </w:p>
        </w:tc>
        <w:tc>
          <w:tcPr>
            <w:tcW w:w="2700" w:type="dxa"/>
            <w:shd w:val="clear" w:color="auto" w:fill="EEECE1"/>
          </w:tcPr>
          <w:p w14:paraId="1A8C96B6" w14:textId="77777777" w:rsidR="001A66C3" w:rsidRDefault="001A66C3" w:rsidP="008C7B31">
            <w:r w:rsidRPr="006E7440">
              <w:t>Guichet</w:t>
            </w:r>
          </w:p>
        </w:tc>
        <w:tc>
          <w:tcPr>
            <w:tcW w:w="3164" w:type="dxa"/>
            <w:shd w:val="clear" w:color="auto" w:fill="EEECE1"/>
          </w:tcPr>
          <w:p w14:paraId="1E7E73D9" w14:textId="77777777" w:rsidR="001A66C3" w:rsidRDefault="001A66C3" w:rsidP="008C7B31">
            <w:r w:rsidRPr="006E7440">
              <w:t>n° Compte</w:t>
            </w:r>
          </w:p>
        </w:tc>
        <w:tc>
          <w:tcPr>
            <w:tcW w:w="1039" w:type="dxa"/>
            <w:shd w:val="clear" w:color="auto" w:fill="EEECE1"/>
          </w:tcPr>
          <w:p w14:paraId="742F1A5B" w14:textId="77777777" w:rsidR="001A66C3" w:rsidRDefault="001A66C3" w:rsidP="008C7B31">
            <w:r w:rsidRPr="006E7440">
              <w:t>Clé RIB</w:t>
            </w:r>
          </w:p>
        </w:tc>
      </w:tr>
      <w:tr w:rsidR="001A66C3" w14:paraId="62C8F616" w14:textId="77777777" w:rsidTr="00633E1E">
        <w:trPr>
          <w:trHeight w:val="346"/>
        </w:trPr>
        <w:tc>
          <w:tcPr>
            <w:tcW w:w="2301" w:type="dxa"/>
            <w:shd w:val="clear" w:color="auto" w:fill="auto"/>
          </w:tcPr>
          <w:p w14:paraId="4974A781" w14:textId="77777777" w:rsidR="001A66C3" w:rsidRDefault="001A66C3" w:rsidP="008C7B31"/>
        </w:tc>
        <w:tc>
          <w:tcPr>
            <w:tcW w:w="2700" w:type="dxa"/>
            <w:shd w:val="clear" w:color="auto" w:fill="auto"/>
          </w:tcPr>
          <w:p w14:paraId="1B4AE937" w14:textId="77777777" w:rsidR="001A66C3" w:rsidRDefault="001A66C3" w:rsidP="008C7B31"/>
        </w:tc>
        <w:tc>
          <w:tcPr>
            <w:tcW w:w="3164" w:type="dxa"/>
            <w:shd w:val="clear" w:color="auto" w:fill="auto"/>
          </w:tcPr>
          <w:p w14:paraId="23E1A54B" w14:textId="77777777" w:rsidR="001A66C3" w:rsidRDefault="001A66C3" w:rsidP="008C7B31"/>
        </w:tc>
        <w:tc>
          <w:tcPr>
            <w:tcW w:w="1039" w:type="dxa"/>
            <w:shd w:val="clear" w:color="auto" w:fill="auto"/>
          </w:tcPr>
          <w:p w14:paraId="228EFE92" w14:textId="77777777" w:rsidR="001A66C3" w:rsidRDefault="001A66C3" w:rsidP="008C7B31"/>
        </w:tc>
      </w:tr>
      <w:tr w:rsidR="001A66C3" w14:paraId="374FEACC" w14:textId="77777777" w:rsidTr="00633E1E">
        <w:trPr>
          <w:trHeight w:val="346"/>
        </w:trPr>
        <w:tc>
          <w:tcPr>
            <w:tcW w:w="2301" w:type="dxa"/>
            <w:shd w:val="clear" w:color="auto" w:fill="EEECE1"/>
          </w:tcPr>
          <w:p w14:paraId="52959C08" w14:textId="77777777" w:rsidR="001A66C3" w:rsidRDefault="001A66C3" w:rsidP="008C7B31">
            <w:r w:rsidRPr="006E7440">
              <w:t>Banque-domiciliation</w:t>
            </w:r>
          </w:p>
        </w:tc>
        <w:tc>
          <w:tcPr>
            <w:tcW w:w="6903" w:type="dxa"/>
            <w:gridSpan w:val="3"/>
            <w:shd w:val="clear" w:color="auto" w:fill="auto"/>
          </w:tcPr>
          <w:p w14:paraId="508FCA47" w14:textId="77777777" w:rsidR="001A66C3" w:rsidRDefault="001A66C3" w:rsidP="008C7B31"/>
        </w:tc>
      </w:tr>
      <w:tr w:rsidR="001A66C3" w14:paraId="2763D7FA" w14:textId="77777777" w:rsidTr="00633E1E">
        <w:trPr>
          <w:trHeight w:val="368"/>
        </w:trPr>
        <w:tc>
          <w:tcPr>
            <w:tcW w:w="2301" w:type="dxa"/>
            <w:shd w:val="clear" w:color="auto" w:fill="EEECE1"/>
          </w:tcPr>
          <w:p w14:paraId="0FEF6842" w14:textId="77777777" w:rsidR="001A66C3" w:rsidRPr="006E7440" w:rsidRDefault="001A66C3" w:rsidP="008C7B31">
            <w:r>
              <w:t>BIC</w:t>
            </w:r>
          </w:p>
        </w:tc>
        <w:tc>
          <w:tcPr>
            <w:tcW w:w="6903" w:type="dxa"/>
            <w:gridSpan w:val="3"/>
            <w:shd w:val="clear" w:color="auto" w:fill="auto"/>
          </w:tcPr>
          <w:p w14:paraId="6E7F5EC7" w14:textId="77777777" w:rsidR="001A66C3" w:rsidRDefault="001A66C3" w:rsidP="008C7B31"/>
        </w:tc>
      </w:tr>
    </w:tbl>
    <w:p w14:paraId="002CC6EA" w14:textId="77777777" w:rsidR="00CE2A5D" w:rsidRDefault="00CE2A5D" w:rsidP="00A04B69">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3"/>
        <w:gridCol w:w="2692"/>
        <w:gridCol w:w="3154"/>
        <w:gridCol w:w="1035"/>
      </w:tblGrid>
      <w:tr w:rsidR="001A66C3" w:rsidRPr="006E7440" w14:paraId="7FEC7970" w14:textId="77777777" w:rsidTr="00633E1E">
        <w:trPr>
          <w:trHeight w:val="320"/>
        </w:trPr>
        <w:tc>
          <w:tcPr>
            <w:tcW w:w="9174" w:type="dxa"/>
            <w:gridSpan w:val="4"/>
            <w:shd w:val="clear" w:color="auto" w:fill="EEECE1"/>
          </w:tcPr>
          <w:p w14:paraId="50D7BFF8" w14:textId="77777777" w:rsidR="001A66C3" w:rsidRPr="00633E1E" w:rsidRDefault="001A66C3" w:rsidP="008C7B31">
            <w:pPr>
              <w:rPr>
                <w:b/>
              </w:rPr>
            </w:pPr>
            <w:r w:rsidRPr="00633E1E">
              <w:rPr>
                <w:b/>
              </w:rPr>
              <w:t>5</w:t>
            </w:r>
            <w:r w:rsidRPr="00633E1E">
              <w:rPr>
                <w:b/>
                <w:vertAlign w:val="superscript"/>
              </w:rPr>
              <w:t>ème</w:t>
            </w:r>
            <w:r w:rsidRPr="00633E1E">
              <w:rPr>
                <w:b/>
              </w:rPr>
              <w:t xml:space="preserve"> contractant / RIB</w:t>
            </w:r>
          </w:p>
        </w:tc>
      </w:tr>
      <w:tr w:rsidR="001A66C3" w14:paraId="74A6A33A" w14:textId="77777777" w:rsidTr="00633E1E">
        <w:trPr>
          <w:trHeight w:val="320"/>
        </w:trPr>
        <w:tc>
          <w:tcPr>
            <w:tcW w:w="2293" w:type="dxa"/>
            <w:shd w:val="clear" w:color="auto" w:fill="auto"/>
          </w:tcPr>
          <w:p w14:paraId="2DFBBEF1" w14:textId="77777777" w:rsidR="001A66C3" w:rsidRPr="00633E1E" w:rsidRDefault="001A66C3" w:rsidP="00633E1E">
            <w:pPr>
              <w:jc w:val="right"/>
              <w:rPr>
                <w:b/>
              </w:rPr>
            </w:pPr>
            <w:r w:rsidRPr="00633E1E">
              <w:rPr>
                <w:b/>
              </w:rPr>
              <w:t>Raison sociale</w:t>
            </w:r>
          </w:p>
        </w:tc>
        <w:tc>
          <w:tcPr>
            <w:tcW w:w="6881" w:type="dxa"/>
            <w:gridSpan w:val="3"/>
            <w:shd w:val="clear" w:color="auto" w:fill="auto"/>
          </w:tcPr>
          <w:p w14:paraId="2DD8E3C4" w14:textId="77777777" w:rsidR="001A66C3" w:rsidRDefault="001A66C3" w:rsidP="008C7B31"/>
        </w:tc>
      </w:tr>
      <w:tr w:rsidR="001A66C3" w14:paraId="5E6CA263" w14:textId="77777777" w:rsidTr="00633E1E">
        <w:trPr>
          <w:trHeight w:val="320"/>
        </w:trPr>
        <w:tc>
          <w:tcPr>
            <w:tcW w:w="2293" w:type="dxa"/>
            <w:shd w:val="clear" w:color="auto" w:fill="EEECE1"/>
          </w:tcPr>
          <w:p w14:paraId="37D0DDC9" w14:textId="77777777" w:rsidR="001A66C3" w:rsidRDefault="001A66C3" w:rsidP="008C7B31">
            <w:r w:rsidRPr="006E7440">
              <w:t>Etablissement</w:t>
            </w:r>
          </w:p>
        </w:tc>
        <w:tc>
          <w:tcPr>
            <w:tcW w:w="2692" w:type="dxa"/>
            <w:shd w:val="clear" w:color="auto" w:fill="EEECE1"/>
          </w:tcPr>
          <w:p w14:paraId="62D92948" w14:textId="77777777" w:rsidR="001A66C3" w:rsidRDefault="001A66C3" w:rsidP="008C7B31">
            <w:r w:rsidRPr="006E7440">
              <w:t>Guichet</w:t>
            </w:r>
          </w:p>
        </w:tc>
        <w:tc>
          <w:tcPr>
            <w:tcW w:w="3154" w:type="dxa"/>
            <w:shd w:val="clear" w:color="auto" w:fill="EEECE1"/>
          </w:tcPr>
          <w:p w14:paraId="40119103" w14:textId="77777777" w:rsidR="001A66C3" w:rsidRDefault="001A66C3" w:rsidP="008C7B31">
            <w:r w:rsidRPr="006E7440">
              <w:t>n° Compte</w:t>
            </w:r>
          </w:p>
        </w:tc>
        <w:tc>
          <w:tcPr>
            <w:tcW w:w="1035" w:type="dxa"/>
            <w:shd w:val="clear" w:color="auto" w:fill="EEECE1"/>
          </w:tcPr>
          <w:p w14:paraId="7CF50278" w14:textId="77777777" w:rsidR="001A66C3" w:rsidRDefault="001A66C3" w:rsidP="008C7B31">
            <w:r w:rsidRPr="006E7440">
              <w:t>Clé RIB</w:t>
            </w:r>
          </w:p>
        </w:tc>
      </w:tr>
      <w:tr w:rsidR="001A66C3" w14:paraId="3AB46219" w14:textId="77777777" w:rsidTr="00633E1E">
        <w:trPr>
          <w:trHeight w:val="320"/>
        </w:trPr>
        <w:tc>
          <w:tcPr>
            <w:tcW w:w="2293" w:type="dxa"/>
            <w:shd w:val="clear" w:color="auto" w:fill="auto"/>
          </w:tcPr>
          <w:p w14:paraId="089EA648" w14:textId="77777777" w:rsidR="001A66C3" w:rsidRDefault="001A66C3" w:rsidP="008C7B31"/>
        </w:tc>
        <w:tc>
          <w:tcPr>
            <w:tcW w:w="2692" w:type="dxa"/>
            <w:shd w:val="clear" w:color="auto" w:fill="auto"/>
          </w:tcPr>
          <w:p w14:paraId="495DC45D" w14:textId="77777777" w:rsidR="001A66C3" w:rsidRDefault="001A66C3" w:rsidP="008C7B31"/>
        </w:tc>
        <w:tc>
          <w:tcPr>
            <w:tcW w:w="3154" w:type="dxa"/>
            <w:shd w:val="clear" w:color="auto" w:fill="auto"/>
          </w:tcPr>
          <w:p w14:paraId="2D430412" w14:textId="77777777" w:rsidR="001A66C3" w:rsidRDefault="001A66C3" w:rsidP="008C7B31"/>
        </w:tc>
        <w:tc>
          <w:tcPr>
            <w:tcW w:w="1035" w:type="dxa"/>
            <w:shd w:val="clear" w:color="auto" w:fill="auto"/>
          </w:tcPr>
          <w:p w14:paraId="7EFFE9AC" w14:textId="77777777" w:rsidR="001A66C3" w:rsidRDefault="001A66C3" w:rsidP="008C7B31"/>
        </w:tc>
      </w:tr>
      <w:tr w:rsidR="001A66C3" w14:paraId="3A0325FA" w14:textId="77777777" w:rsidTr="00633E1E">
        <w:trPr>
          <w:trHeight w:val="320"/>
        </w:trPr>
        <w:tc>
          <w:tcPr>
            <w:tcW w:w="2293" w:type="dxa"/>
            <w:shd w:val="clear" w:color="auto" w:fill="EEECE1"/>
          </w:tcPr>
          <w:p w14:paraId="3524213D" w14:textId="77777777" w:rsidR="001A66C3" w:rsidRDefault="001A66C3" w:rsidP="008C7B31">
            <w:r w:rsidRPr="006E7440">
              <w:t>Banque-domiciliation</w:t>
            </w:r>
          </w:p>
        </w:tc>
        <w:tc>
          <w:tcPr>
            <w:tcW w:w="6881" w:type="dxa"/>
            <w:gridSpan w:val="3"/>
            <w:shd w:val="clear" w:color="auto" w:fill="auto"/>
          </w:tcPr>
          <w:p w14:paraId="461BF7ED" w14:textId="77777777" w:rsidR="001A66C3" w:rsidRDefault="001A66C3" w:rsidP="008C7B31"/>
        </w:tc>
      </w:tr>
      <w:tr w:rsidR="001A66C3" w14:paraId="6F66BB91" w14:textId="77777777" w:rsidTr="00633E1E">
        <w:trPr>
          <w:trHeight w:val="320"/>
        </w:trPr>
        <w:tc>
          <w:tcPr>
            <w:tcW w:w="2293" w:type="dxa"/>
            <w:shd w:val="clear" w:color="auto" w:fill="EEECE1"/>
          </w:tcPr>
          <w:p w14:paraId="25D4AA5C" w14:textId="77777777" w:rsidR="001A66C3" w:rsidRPr="006E7440" w:rsidRDefault="001A66C3" w:rsidP="008C7B31">
            <w:r>
              <w:t>BIC</w:t>
            </w:r>
          </w:p>
        </w:tc>
        <w:tc>
          <w:tcPr>
            <w:tcW w:w="6881" w:type="dxa"/>
            <w:gridSpan w:val="3"/>
            <w:shd w:val="clear" w:color="auto" w:fill="auto"/>
          </w:tcPr>
          <w:p w14:paraId="6A984A49" w14:textId="77777777" w:rsidR="001A66C3" w:rsidRDefault="001A66C3" w:rsidP="008C7B31"/>
        </w:tc>
      </w:tr>
    </w:tbl>
    <w:p w14:paraId="712BC4FC" w14:textId="77777777" w:rsidR="00CE2A5D" w:rsidRDefault="00CE2A5D" w:rsidP="00A04B69">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3"/>
        <w:gridCol w:w="2692"/>
        <w:gridCol w:w="3154"/>
        <w:gridCol w:w="1035"/>
      </w:tblGrid>
      <w:tr w:rsidR="001A66C3" w:rsidRPr="006E7440" w14:paraId="6BD13B9A" w14:textId="77777777" w:rsidTr="00633E1E">
        <w:trPr>
          <w:trHeight w:val="325"/>
        </w:trPr>
        <w:tc>
          <w:tcPr>
            <w:tcW w:w="9174" w:type="dxa"/>
            <w:gridSpan w:val="4"/>
            <w:shd w:val="clear" w:color="auto" w:fill="EEECE1"/>
          </w:tcPr>
          <w:p w14:paraId="3730F26E" w14:textId="77777777" w:rsidR="001A66C3" w:rsidRPr="00633E1E" w:rsidRDefault="001A66C3" w:rsidP="008C7B31">
            <w:pPr>
              <w:rPr>
                <w:b/>
              </w:rPr>
            </w:pPr>
            <w:r w:rsidRPr="00633E1E">
              <w:rPr>
                <w:b/>
              </w:rPr>
              <w:t>6</w:t>
            </w:r>
            <w:r w:rsidRPr="00633E1E">
              <w:rPr>
                <w:b/>
                <w:vertAlign w:val="superscript"/>
              </w:rPr>
              <w:t>ème</w:t>
            </w:r>
            <w:r w:rsidRPr="00633E1E">
              <w:rPr>
                <w:b/>
              </w:rPr>
              <w:t xml:space="preserve"> contractant / RIB</w:t>
            </w:r>
          </w:p>
        </w:tc>
      </w:tr>
      <w:tr w:rsidR="001A66C3" w14:paraId="6466D6FD" w14:textId="77777777" w:rsidTr="00633E1E">
        <w:trPr>
          <w:trHeight w:val="325"/>
        </w:trPr>
        <w:tc>
          <w:tcPr>
            <w:tcW w:w="2293" w:type="dxa"/>
            <w:shd w:val="clear" w:color="auto" w:fill="auto"/>
          </w:tcPr>
          <w:p w14:paraId="54E87463" w14:textId="77777777" w:rsidR="001A66C3" w:rsidRPr="00633E1E" w:rsidRDefault="001A66C3" w:rsidP="00633E1E">
            <w:pPr>
              <w:jc w:val="right"/>
              <w:rPr>
                <w:b/>
              </w:rPr>
            </w:pPr>
            <w:r w:rsidRPr="00633E1E">
              <w:rPr>
                <w:b/>
              </w:rPr>
              <w:t>Raison sociale</w:t>
            </w:r>
          </w:p>
        </w:tc>
        <w:tc>
          <w:tcPr>
            <w:tcW w:w="6881" w:type="dxa"/>
            <w:gridSpan w:val="3"/>
            <w:shd w:val="clear" w:color="auto" w:fill="auto"/>
          </w:tcPr>
          <w:p w14:paraId="74C5D41A" w14:textId="77777777" w:rsidR="001A66C3" w:rsidRDefault="001A66C3" w:rsidP="008C7B31"/>
        </w:tc>
      </w:tr>
      <w:tr w:rsidR="001A66C3" w14:paraId="7AD9A696" w14:textId="77777777" w:rsidTr="00633E1E">
        <w:trPr>
          <w:trHeight w:val="325"/>
        </w:trPr>
        <w:tc>
          <w:tcPr>
            <w:tcW w:w="2293" w:type="dxa"/>
            <w:shd w:val="clear" w:color="auto" w:fill="EEECE1"/>
          </w:tcPr>
          <w:p w14:paraId="58529754" w14:textId="77777777" w:rsidR="001A66C3" w:rsidRDefault="001A66C3" w:rsidP="008C7B31">
            <w:r w:rsidRPr="006E7440">
              <w:t>Etablissement</w:t>
            </w:r>
          </w:p>
        </w:tc>
        <w:tc>
          <w:tcPr>
            <w:tcW w:w="2692" w:type="dxa"/>
            <w:shd w:val="clear" w:color="auto" w:fill="EEECE1"/>
          </w:tcPr>
          <w:p w14:paraId="73844F2C" w14:textId="77777777" w:rsidR="001A66C3" w:rsidRDefault="001A66C3" w:rsidP="008C7B31">
            <w:r w:rsidRPr="006E7440">
              <w:t>Guichet</w:t>
            </w:r>
          </w:p>
        </w:tc>
        <w:tc>
          <w:tcPr>
            <w:tcW w:w="3154" w:type="dxa"/>
            <w:shd w:val="clear" w:color="auto" w:fill="EEECE1"/>
          </w:tcPr>
          <w:p w14:paraId="35DE4D23" w14:textId="77777777" w:rsidR="001A66C3" w:rsidRDefault="001A66C3" w:rsidP="008C7B31">
            <w:r w:rsidRPr="006E7440">
              <w:t>n° Compte</w:t>
            </w:r>
          </w:p>
        </w:tc>
        <w:tc>
          <w:tcPr>
            <w:tcW w:w="1035" w:type="dxa"/>
            <w:shd w:val="clear" w:color="auto" w:fill="EEECE1"/>
          </w:tcPr>
          <w:p w14:paraId="2C41FED3" w14:textId="77777777" w:rsidR="001A66C3" w:rsidRDefault="001A66C3" w:rsidP="008C7B31">
            <w:r w:rsidRPr="006E7440">
              <w:t>Clé RIB</w:t>
            </w:r>
          </w:p>
        </w:tc>
      </w:tr>
      <w:tr w:rsidR="001A66C3" w14:paraId="4458C8B4" w14:textId="77777777" w:rsidTr="00633E1E">
        <w:trPr>
          <w:trHeight w:val="325"/>
        </w:trPr>
        <w:tc>
          <w:tcPr>
            <w:tcW w:w="2293" w:type="dxa"/>
            <w:shd w:val="clear" w:color="auto" w:fill="auto"/>
          </w:tcPr>
          <w:p w14:paraId="0AD8C2B4" w14:textId="77777777" w:rsidR="001A66C3" w:rsidRDefault="001A66C3" w:rsidP="008C7B31"/>
        </w:tc>
        <w:tc>
          <w:tcPr>
            <w:tcW w:w="2692" w:type="dxa"/>
            <w:shd w:val="clear" w:color="auto" w:fill="auto"/>
          </w:tcPr>
          <w:p w14:paraId="38B230C2" w14:textId="77777777" w:rsidR="001A66C3" w:rsidRDefault="001A66C3" w:rsidP="008C7B31"/>
        </w:tc>
        <w:tc>
          <w:tcPr>
            <w:tcW w:w="3154" w:type="dxa"/>
            <w:shd w:val="clear" w:color="auto" w:fill="auto"/>
          </w:tcPr>
          <w:p w14:paraId="27055340" w14:textId="77777777" w:rsidR="001A66C3" w:rsidRDefault="001A66C3" w:rsidP="008C7B31"/>
        </w:tc>
        <w:tc>
          <w:tcPr>
            <w:tcW w:w="1035" w:type="dxa"/>
            <w:shd w:val="clear" w:color="auto" w:fill="auto"/>
          </w:tcPr>
          <w:p w14:paraId="125790C0" w14:textId="77777777" w:rsidR="001A66C3" w:rsidRDefault="001A66C3" w:rsidP="008C7B31"/>
        </w:tc>
      </w:tr>
      <w:tr w:rsidR="001A66C3" w14:paraId="04D64851" w14:textId="77777777" w:rsidTr="00633E1E">
        <w:trPr>
          <w:trHeight w:val="325"/>
        </w:trPr>
        <w:tc>
          <w:tcPr>
            <w:tcW w:w="2293" w:type="dxa"/>
            <w:shd w:val="clear" w:color="auto" w:fill="EEECE1"/>
          </w:tcPr>
          <w:p w14:paraId="1D1868A6" w14:textId="77777777" w:rsidR="001A66C3" w:rsidRDefault="001A66C3" w:rsidP="008C7B31">
            <w:r w:rsidRPr="006E7440">
              <w:t>Banque-domiciliation</w:t>
            </w:r>
          </w:p>
        </w:tc>
        <w:tc>
          <w:tcPr>
            <w:tcW w:w="6881" w:type="dxa"/>
            <w:gridSpan w:val="3"/>
            <w:shd w:val="clear" w:color="auto" w:fill="auto"/>
          </w:tcPr>
          <w:p w14:paraId="4C73782E" w14:textId="77777777" w:rsidR="001A66C3" w:rsidRDefault="001A66C3" w:rsidP="008C7B31"/>
        </w:tc>
      </w:tr>
      <w:tr w:rsidR="001A66C3" w14:paraId="618E8DD4" w14:textId="77777777" w:rsidTr="00633E1E">
        <w:trPr>
          <w:trHeight w:val="325"/>
        </w:trPr>
        <w:tc>
          <w:tcPr>
            <w:tcW w:w="2293" w:type="dxa"/>
            <w:shd w:val="clear" w:color="auto" w:fill="EEECE1"/>
          </w:tcPr>
          <w:p w14:paraId="2BA10978" w14:textId="77777777" w:rsidR="001A66C3" w:rsidRPr="006E7440" w:rsidRDefault="001A66C3" w:rsidP="008C7B31">
            <w:r>
              <w:t>BIC</w:t>
            </w:r>
          </w:p>
        </w:tc>
        <w:tc>
          <w:tcPr>
            <w:tcW w:w="6881" w:type="dxa"/>
            <w:gridSpan w:val="3"/>
            <w:shd w:val="clear" w:color="auto" w:fill="auto"/>
          </w:tcPr>
          <w:p w14:paraId="5BF5035A" w14:textId="77777777" w:rsidR="001A66C3" w:rsidRDefault="001A66C3" w:rsidP="008C7B31"/>
        </w:tc>
      </w:tr>
    </w:tbl>
    <w:p w14:paraId="34E3DAB4" w14:textId="77777777" w:rsidR="001A66C3" w:rsidRDefault="001A66C3" w:rsidP="001A66C3"/>
    <w:p w14:paraId="2449F951"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4EE6EAB"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A187296"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1"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2"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66F09D83" w14:textId="77777777" w:rsidR="009B1CD0" w:rsidRDefault="009B1CD0" w:rsidP="00934503">
      <w:pPr>
        <w:tabs>
          <w:tab w:val="left" w:pos="426"/>
          <w:tab w:val="left" w:pos="851"/>
        </w:tabs>
        <w:rPr>
          <w:rFonts w:ascii="Arial" w:hAnsi="Arial" w:cs="Arial"/>
          <w:b/>
        </w:rPr>
      </w:pPr>
    </w:p>
    <w:p w14:paraId="37D78D32"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5A1C87">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5A1C87">
        <w:fldChar w:fldCharType="separate"/>
      </w:r>
      <w:r w:rsidR="007D7A65">
        <w:fldChar w:fldCharType="end"/>
      </w:r>
      <w:r>
        <w:tab/>
      </w:r>
      <w:r w:rsidR="009D661E">
        <w:t>Oui</w:t>
      </w:r>
    </w:p>
    <w:p w14:paraId="63509280"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25112273" w14:textId="77777777" w:rsidR="009B1CD0" w:rsidRDefault="009B1CD0" w:rsidP="009B45B9">
      <w:pPr>
        <w:tabs>
          <w:tab w:val="left" w:pos="426"/>
          <w:tab w:val="left" w:pos="851"/>
        </w:tabs>
        <w:jc w:val="both"/>
        <w:rPr>
          <w:rFonts w:ascii="Arial" w:hAnsi="Arial" w:cs="Arial"/>
          <w:b/>
        </w:rPr>
      </w:pPr>
    </w:p>
    <w:p w14:paraId="09D21CAE" w14:textId="77777777" w:rsidR="00CE2A5D" w:rsidRDefault="00CE2A5D" w:rsidP="009B45B9">
      <w:pPr>
        <w:tabs>
          <w:tab w:val="left" w:pos="426"/>
          <w:tab w:val="left" w:pos="851"/>
        </w:tabs>
        <w:jc w:val="both"/>
        <w:rPr>
          <w:rFonts w:ascii="Arial" w:hAnsi="Arial" w:cs="Arial"/>
          <w:b/>
        </w:rPr>
      </w:pPr>
    </w:p>
    <w:p w14:paraId="5CA2EAE5"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r w:rsidR="00A60600">
        <w:rPr>
          <w:sz w:val="22"/>
          <w:szCs w:val="22"/>
        </w:rPr>
        <w:t xml:space="preserve"> et délais d’exécution</w:t>
      </w:r>
    </w:p>
    <w:p w14:paraId="711A290E" w14:textId="77777777" w:rsidR="009B1CD0" w:rsidRDefault="009B1CD0" w:rsidP="009B45B9">
      <w:pPr>
        <w:tabs>
          <w:tab w:val="left" w:pos="576"/>
          <w:tab w:val="left" w:pos="851"/>
        </w:tabs>
        <w:jc w:val="both"/>
        <w:rPr>
          <w:rFonts w:ascii="Arial" w:hAnsi="Arial" w:cs="Arial"/>
        </w:rPr>
      </w:pPr>
    </w:p>
    <w:p w14:paraId="1E951F94" w14:textId="45714A9E" w:rsidR="00753A7D" w:rsidRPr="00753A7D" w:rsidRDefault="00753A7D" w:rsidP="00753A7D">
      <w:pPr>
        <w:tabs>
          <w:tab w:val="left" w:pos="426"/>
          <w:tab w:val="left" w:pos="851"/>
        </w:tabs>
        <w:spacing w:before="120"/>
        <w:jc w:val="both"/>
        <w:rPr>
          <w:rFonts w:ascii="Arial" w:hAnsi="Arial" w:cs="Arial"/>
        </w:rPr>
      </w:pPr>
      <w:r w:rsidRPr="00753A7D">
        <w:rPr>
          <w:rFonts w:ascii="Arial" w:hAnsi="Arial" w:cs="Arial"/>
        </w:rPr>
        <w:t>La durée d’exécution du marché public démarre à la date de notification jusqu’à la levée de la dernière réserve des travaux, postérieurement à la réception des ouvrages.</w:t>
      </w:r>
    </w:p>
    <w:p w14:paraId="59E932A0" w14:textId="77777777" w:rsidR="00753A7D" w:rsidRPr="00753A7D" w:rsidRDefault="00753A7D" w:rsidP="00753A7D">
      <w:pPr>
        <w:tabs>
          <w:tab w:val="left" w:pos="426"/>
          <w:tab w:val="left" w:pos="851"/>
        </w:tabs>
        <w:spacing w:before="120"/>
        <w:jc w:val="both"/>
        <w:rPr>
          <w:rFonts w:ascii="Arial" w:hAnsi="Arial" w:cs="Arial"/>
          <w:i/>
        </w:rPr>
      </w:pPr>
    </w:p>
    <w:p w14:paraId="6248175D" w14:textId="4E46A8C1" w:rsidR="00753A7D" w:rsidRPr="00753A7D" w:rsidRDefault="00C80A97" w:rsidP="00753A7D">
      <w:pPr>
        <w:tabs>
          <w:tab w:val="left" w:pos="426"/>
          <w:tab w:val="left" w:pos="851"/>
        </w:tabs>
        <w:spacing w:before="120"/>
        <w:jc w:val="both"/>
        <w:rPr>
          <w:rFonts w:ascii="Arial" w:hAnsi="Arial" w:cs="Arial"/>
        </w:rPr>
      </w:pPr>
      <w:r>
        <w:rPr>
          <w:rFonts w:ascii="Arial" w:hAnsi="Arial" w:cs="Arial"/>
        </w:rPr>
        <w:t>Le candidat indiquera en tableau ci-après les délais de remises des différents éléments de missions dans la limite du délai maximal précisé pour chacun d’eux :</w:t>
      </w:r>
    </w:p>
    <w:tbl>
      <w:tblPr>
        <w:tblW w:w="9323" w:type="dxa"/>
        <w:shd w:val="clear" w:color="auto" w:fill="F2F2F2"/>
        <w:tblLook w:val="04A0" w:firstRow="1" w:lastRow="0" w:firstColumn="1" w:lastColumn="0" w:noHBand="0" w:noVBand="1"/>
      </w:tblPr>
      <w:tblGrid>
        <w:gridCol w:w="5211"/>
        <w:gridCol w:w="2127"/>
        <w:gridCol w:w="1985"/>
      </w:tblGrid>
      <w:tr w:rsidR="00DD34B4" w:rsidRPr="00DD34B4" w14:paraId="4312E3D4" w14:textId="77777777" w:rsidTr="00DD34B4">
        <w:trPr>
          <w:trHeight w:val="351"/>
        </w:trPr>
        <w:tc>
          <w:tcPr>
            <w:tcW w:w="5211" w:type="dxa"/>
            <w:shd w:val="clear" w:color="auto" w:fill="A6A6A6" w:themeFill="background1" w:themeFillShade="A6"/>
          </w:tcPr>
          <w:p w14:paraId="22DD3DA2" w14:textId="0B0A2610" w:rsidR="00DD34B4" w:rsidRPr="00DD34B4" w:rsidRDefault="00DD34B4" w:rsidP="00DD34B4">
            <w:pPr>
              <w:tabs>
                <w:tab w:val="left" w:pos="426"/>
                <w:tab w:val="left" w:pos="851"/>
              </w:tabs>
              <w:spacing w:before="120"/>
              <w:jc w:val="both"/>
              <w:rPr>
                <w:rFonts w:ascii="Arial" w:hAnsi="Arial" w:cs="Arial"/>
                <w:b/>
                <w:bCs/>
                <w:color w:val="FFFFFF" w:themeColor="background1"/>
              </w:rPr>
            </w:pPr>
            <w:r w:rsidRPr="00DD34B4">
              <w:rPr>
                <w:rFonts w:ascii="Arial" w:hAnsi="Arial" w:cs="Arial"/>
                <w:b/>
                <w:bCs/>
                <w:color w:val="FFFFFF" w:themeColor="background1"/>
              </w:rPr>
              <w:t>Missions</w:t>
            </w:r>
          </w:p>
        </w:tc>
        <w:tc>
          <w:tcPr>
            <w:tcW w:w="2127" w:type="dxa"/>
            <w:shd w:val="clear" w:color="auto" w:fill="A6A6A6" w:themeFill="background1" w:themeFillShade="A6"/>
          </w:tcPr>
          <w:p w14:paraId="1C924439" w14:textId="3A848E7E" w:rsidR="00DD34B4" w:rsidRPr="00DD34B4" w:rsidRDefault="00DD34B4" w:rsidP="00DD34B4">
            <w:pPr>
              <w:tabs>
                <w:tab w:val="left" w:pos="426"/>
                <w:tab w:val="left" w:pos="851"/>
              </w:tabs>
              <w:spacing w:before="120"/>
              <w:jc w:val="both"/>
              <w:rPr>
                <w:rFonts w:ascii="Arial" w:hAnsi="Arial" w:cs="Arial"/>
                <w:b/>
                <w:bCs/>
                <w:color w:val="FFFFFF" w:themeColor="background1"/>
              </w:rPr>
            </w:pPr>
            <w:r>
              <w:rPr>
                <w:rFonts w:ascii="Arial" w:hAnsi="Arial" w:cs="Arial"/>
                <w:b/>
                <w:bCs/>
                <w:color w:val="FFFFFF" w:themeColor="background1"/>
              </w:rPr>
              <w:t>Délais maximums</w:t>
            </w:r>
          </w:p>
        </w:tc>
        <w:tc>
          <w:tcPr>
            <w:tcW w:w="1985" w:type="dxa"/>
            <w:shd w:val="clear" w:color="auto" w:fill="A6A6A6" w:themeFill="background1" w:themeFillShade="A6"/>
          </w:tcPr>
          <w:p w14:paraId="3250066A" w14:textId="0AB3BF6A" w:rsidR="00DD34B4" w:rsidRPr="00DD34B4" w:rsidRDefault="00DD34B4" w:rsidP="00DD34B4">
            <w:pPr>
              <w:tabs>
                <w:tab w:val="left" w:pos="426"/>
                <w:tab w:val="left" w:pos="851"/>
              </w:tabs>
              <w:spacing w:before="120"/>
              <w:jc w:val="both"/>
              <w:rPr>
                <w:rFonts w:ascii="Arial" w:hAnsi="Arial" w:cs="Arial"/>
                <w:b/>
                <w:bCs/>
                <w:color w:val="FFFFFF" w:themeColor="background1"/>
              </w:rPr>
            </w:pPr>
            <w:r>
              <w:rPr>
                <w:rFonts w:ascii="Arial" w:hAnsi="Arial" w:cs="Arial"/>
                <w:b/>
                <w:bCs/>
                <w:color w:val="FFFFFF" w:themeColor="background1"/>
              </w:rPr>
              <w:t>Délais candidat</w:t>
            </w:r>
          </w:p>
        </w:tc>
      </w:tr>
      <w:tr w:rsidR="00DD34B4" w:rsidRPr="00DD34B4" w14:paraId="37922515" w14:textId="18A99EF5" w:rsidTr="00DD34B4">
        <w:trPr>
          <w:trHeight w:val="351"/>
        </w:trPr>
        <w:tc>
          <w:tcPr>
            <w:tcW w:w="5211" w:type="dxa"/>
            <w:shd w:val="clear" w:color="auto" w:fill="F2F2F2"/>
            <w:hideMark/>
          </w:tcPr>
          <w:p w14:paraId="625D3C71" w14:textId="77777777" w:rsidR="00DD34B4" w:rsidRPr="00DD34B4" w:rsidRDefault="00DD34B4" w:rsidP="00DD34B4">
            <w:pPr>
              <w:tabs>
                <w:tab w:val="left" w:pos="426"/>
                <w:tab w:val="left" w:pos="851"/>
              </w:tabs>
              <w:spacing w:before="120"/>
              <w:jc w:val="both"/>
              <w:rPr>
                <w:rFonts w:ascii="Arial" w:hAnsi="Arial" w:cs="Arial"/>
              </w:rPr>
            </w:pPr>
            <w:r w:rsidRPr="00DD34B4">
              <w:rPr>
                <w:rFonts w:ascii="Arial" w:hAnsi="Arial" w:cs="Arial"/>
              </w:rPr>
              <w:t>ESQUISSE</w:t>
            </w:r>
          </w:p>
        </w:tc>
        <w:tc>
          <w:tcPr>
            <w:tcW w:w="2127" w:type="dxa"/>
            <w:shd w:val="clear" w:color="auto" w:fill="F2F2F2"/>
            <w:hideMark/>
          </w:tcPr>
          <w:p w14:paraId="2DE4A4C7" w14:textId="462C9D38" w:rsidR="00DD34B4" w:rsidRPr="00DD34B4" w:rsidRDefault="00DD34B4" w:rsidP="00DD34B4">
            <w:pPr>
              <w:tabs>
                <w:tab w:val="left" w:pos="426"/>
                <w:tab w:val="left" w:pos="851"/>
              </w:tabs>
              <w:spacing w:before="120"/>
              <w:jc w:val="center"/>
              <w:rPr>
                <w:rFonts w:ascii="Arial" w:hAnsi="Arial" w:cs="Arial"/>
              </w:rPr>
            </w:pPr>
            <w:r w:rsidRPr="00DD34B4">
              <w:rPr>
                <w:rFonts w:ascii="Arial" w:hAnsi="Arial" w:cs="Arial"/>
              </w:rPr>
              <w:t>Délais concours</w:t>
            </w:r>
          </w:p>
        </w:tc>
        <w:tc>
          <w:tcPr>
            <w:tcW w:w="1985" w:type="dxa"/>
            <w:shd w:val="clear" w:color="auto" w:fill="F2F2F2"/>
          </w:tcPr>
          <w:p w14:paraId="3E43D9B2" w14:textId="24FCAEFD" w:rsidR="00DD34B4" w:rsidRPr="00DD34B4" w:rsidRDefault="00DD34B4" w:rsidP="00DD34B4">
            <w:pPr>
              <w:tabs>
                <w:tab w:val="left" w:pos="426"/>
                <w:tab w:val="left" w:pos="851"/>
              </w:tabs>
              <w:spacing w:before="120"/>
              <w:jc w:val="center"/>
              <w:rPr>
                <w:rFonts w:ascii="Arial" w:hAnsi="Arial" w:cs="Arial"/>
              </w:rPr>
            </w:pPr>
            <w:r w:rsidRPr="00DD34B4">
              <w:rPr>
                <w:rFonts w:ascii="Arial" w:hAnsi="Arial" w:cs="Arial"/>
              </w:rPr>
              <w:t>Délais concours</w:t>
            </w:r>
          </w:p>
        </w:tc>
      </w:tr>
      <w:tr w:rsidR="00DD34B4" w:rsidRPr="002E5769" w14:paraId="7B8BF310" w14:textId="4C036073" w:rsidTr="00DD34B4">
        <w:trPr>
          <w:trHeight w:val="366"/>
        </w:trPr>
        <w:tc>
          <w:tcPr>
            <w:tcW w:w="5211" w:type="dxa"/>
            <w:shd w:val="clear" w:color="auto" w:fill="F2F2F2"/>
            <w:hideMark/>
          </w:tcPr>
          <w:p w14:paraId="7CA578B5" w14:textId="77777777" w:rsidR="00DD34B4" w:rsidRPr="005C74C6" w:rsidRDefault="00DD34B4" w:rsidP="00DD34B4">
            <w:pPr>
              <w:tabs>
                <w:tab w:val="left" w:pos="426"/>
                <w:tab w:val="left" w:pos="851"/>
              </w:tabs>
              <w:spacing w:before="120"/>
              <w:jc w:val="both"/>
              <w:rPr>
                <w:rFonts w:ascii="Arial" w:hAnsi="Arial" w:cs="Arial"/>
              </w:rPr>
            </w:pPr>
            <w:r w:rsidRPr="005C74C6">
              <w:rPr>
                <w:rFonts w:ascii="Arial" w:hAnsi="Arial" w:cs="Arial"/>
              </w:rPr>
              <w:t>AVANT-PROJET SOMMAIRE (A.P.S.)</w:t>
            </w:r>
          </w:p>
        </w:tc>
        <w:tc>
          <w:tcPr>
            <w:tcW w:w="2127" w:type="dxa"/>
            <w:shd w:val="clear" w:color="auto" w:fill="F2F2F2"/>
            <w:hideMark/>
          </w:tcPr>
          <w:p w14:paraId="7314AF09" w14:textId="410DF398" w:rsidR="00DD34B4" w:rsidRPr="005C74C6" w:rsidRDefault="001814F8" w:rsidP="00DD34B4">
            <w:pPr>
              <w:tabs>
                <w:tab w:val="left" w:pos="426"/>
                <w:tab w:val="left" w:pos="851"/>
              </w:tabs>
              <w:spacing w:before="120"/>
              <w:jc w:val="center"/>
              <w:rPr>
                <w:rFonts w:ascii="Arial" w:hAnsi="Arial" w:cs="Arial"/>
                <w:i/>
              </w:rPr>
            </w:pPr>
            <w:r>
              <w:rPr>
                <w:rFonts w:ascii="Arial" w:hAnsi="Arial" w:cs="Arial"/>
                <w:i/>
              </w:rPr>
              <w:t>7</w:t>
            </w:r>
            <w:r w:rsidR="00DD34B4" w:rsidRPr="005C74C6">
              <w:rPr>
                <w:rFonts w:ascii="Arial" w:hAnsi="Arial" w:cs="Arial"/>
                <w:i/>
              </w:rPr>
              <w:t xml:space="preserve"> semaines</w:t>
            </w:r>
          </w:p>
        </w:tc>
        <w:tc>
          <w:tcPr>
            <w:tcW w:w="1985" w:type="dxa"/>
            <w:shd w:val="clear" w:color="auto" w:fill="F2F2F2"/>
          </w:tcPr>
          <w:p w14:paraId="3897ED00" w14:textId="5533997D" w:rsidR="00DD34B4" w:rsidRPr="005C74C6" w:rsidRDefault="00DD34B4" w:rsidP="00DD34B4">
            <w:pPr>
              <w:tabs>
                <w:tab w:val="left" w:pos="426"/>
                <w:tab w:val="left" w:pos="851"/>
              </w:tabs>
              <w:spacing w:before="120"/>
              <w:jc w:val="center"/>
              <w:rPr>
                <w:rFonts w:ascii="Arial" w:hAnsi="Arial" w:cs="Arial"/>
                <w:i/>
              </w:rPr>
            </w:pPr>
            <w:r w:rsidRPr="005C74C6">
              <w:rPr>
                <w:rFonts w:ascii="Arial" w:hAnsi="Arial" w:cs="Arial"/>
                <w:i/>
              </w:rPr>
              <w:t>….</w:t>
            </w:r>
          </w:p>
        </w:tc>
      </w:tr>
      <w:tr w:rsidR="00DD34B4" w:rsidRPr="002E5769" w14:paraId="34E73D92" w14:textId="376BEEF2" w:rsidTr="00DD34B4">
        <w:trPr>
          <w:trHeight w:val="351"/>
        </w:trPr>
        <w:tc>
          <w:tcPr>
            <w:tcW w:w="5211" w:type="dxa"/>
            <w:shd w:val="clear" w:color="auto" w:fill="F2F2F2"/>
            <w:hideMark/>
          </w:tcPr>
          <w:p w14:paraId="42F8A453" w14:textId="77777777" w:rsidR="00DD34B4" w:rsidRPr="005C74C6" w:rsidRDefault="00DD34B4" w:rsidP="00DD34B4">
            <w:pPr>
              <w:tabs>
                <w:tab w:val="left" w:pos="426"/>
                <w:tab w:val="left" w:pos="851"/>
              </w:tabs>
              <w:spacing w:before="120"/>
              <w:jc w:val="both"/>
              <w:rPr>
                <w:rFonts w:ascii="Arial" w:hAnsi="Arial" w:cs="Arial"/>
              </w:rPr>
            </w:pPr>
            <w:r w:rsidRPr="005C74C6">
              <w:rPr>
                <w:rFonts w:ascii="Arial" w:hAnsi="Arial" w:cs="Arial"/>
              </w:rPr>
              <w:t>AVANT PROJET DEFINITIF (A.P.D.)</w:t>
            </w:r>
          </w:p>
        </w:tc>
        <w:tc>
          <w:tcPr>
            <w:tcW w:w="2127" w:type="dxa"/>
            <w:shd w:val="clear" w:color="auto" w:fill="F2F2F2"/>
            <w:hideMark/>
          </w:tcPr>
          <w:p w14:paraId="57C4D333" w14:textId="1AF102BE" w:rsidR="00DD34B4" w:rsidRPr="005C74C6" w:rsidRDefault="00DD34B4" w:rsidP="00DD34B4">
            <w:pPr>
              <w:tabs>
                <w:tab w:val="left" w:pos="426"/>
                <w:tab w:val="left" w:pos="851"/>
              </w:tabs>
              <w:spacing w:before="120"/>
              <w:jc w:val="center"/>
              <w:rPr>
                <w:rFonts w:ascii="Arial" w:hAnsi="Arial" w:cs="Arial"/>
                <w:i/>
              </w:rPr>
            </w:pPr>
            <w:r w:rsidRPr="005C74C6">
              <w:rPr>
                <w:rFonts w:ascii="Arial" w:hAnsi="Arial" w:cs="Arial"/>
                <w:i/>
              </w:rPr>
              <w:t>1</w:t>
            </w:r>
            <w:r w:rsidR="002E5769" w:rsidRPr="005C74C6">
              <w:rPr>
                <w:rFonts w:ascii="Arial" w:hAnsi="Arial" w:cs="Arial"/>
                <w:i/>
              </w:rPr>
              <w:t>0</w:t>
            </w:r>
            <w:r w:rsidRPr="005C74C6">
              <w:rPr>
                <w:rFonts w:ascii="Arial" w:hAnsi="Arial" w:cs="Arial"/>
                <w:i/>
              </w:rPr>
              <w:t xml:space="preserve"> semaines</w:t>
            </w:r>
          </w:p>
        </w:tc>
        <w:tc>
          <w:tcPr>
            <w:tcW w:w="1985" w:type="dxa"/>
            <w:shd w:val="clear" w:color="auto" w:fill="F2F2F2"/>
          </w:tcPr>
          <w:p w14:paraId="42BA7A81" w14:textId="27916B1A" w:rsidR="00DD34B4" w:rsidRPr="005C74C6" w:rsidRDefault="00DD34B4" w:rsidP="00DD34B4">
            <w:pPr>
              <w:tabs>
                <w:tab w:val="left" w:pos="426"/>
                <w:tab w:val="left" w:pos="851"/>
              </w:tabs>
              <w:spacing w:before="120"/>
              <w:jc w:val="center"/>
              <w:rPr>
                <w:rFonts w:ascii="Arial" w:hAnsi="Arial" w:cs="Arial"/>
                <w:i/>
              </w:rPr>
            </w:pPr>
            <w:r w:rsidRPr="005C74C6">
              <w:rPr>
                <w:rFonts w:ascii="Arial" w:hAnsi="Arial" w:cs="Arial"/>
                <w:i/>
              </w:rPr>
              <w:t>….</w:t>
            </w:r>
          </w:p>
        </w:tc>
      </w:tr>
      <w:tr w:rsidR="00DD34B4" w:rsidRPr="002E5769" w14:paraId="51A597EE" w14:textId="06FA705F" w:rsidTr="00DD34B4">
        <w:trPr>
          <w:trHeight w:val="351"/>
        </w:trPr>
        <w:tc>
          <w:tcPr>
            <w:tcW w:w="5211" w:type="dxa"/>
            <w:shd w:val="clear" w:color="auto" w:fill="F2F2F2"/>
            <w:hideMark/>
          </w:tcPr>
          <w:p w14:paraId="2631CF0D" w14:textId="521FDD08" w:rsidR="00DD34B4" w:rsidRPr="005C74C6" w:rsidRDefault="00DD34B4" w:rsidP="00DD34B4">
            <w:pPr>
              <w:tabs>
                <w:tab w:val="left" w:pos="426"/>
                <w:tab w:val="left" w:pos="851"/>
              </w:tabs>
              <w:spacing w:before="120"/>
              <w:jc w:val="both"/>
              <w:rPr>
                <w:rFonts w:ascii="Arial" w:hAnsi="Arial" w:cs="Arial"/>
              </w:rPr>
            </w:pPr>
            <w:r w:rsidRPr="005C74C6">
              <w:rPr>
                <w:rFonts w:ascii="Arial" w:hAnsi="Arial" w:cs="Arial"/>
              </w:rPr>
              <w:t>PERMIS DE CONSTRUIRE (Après A.P.D.)</w:t>
            </w:r>
          </w:p>
        </w:tc>
        <w:tc>
          <w:tcPr>
            <w:tcW w:w="2127" w:type="dxa"/>
            <w:shd w:val="clear" w:color="auto" w:fill="F2F2F2"/>
            <w:hideMark/>
          </w:tcPr>
          <w:p w14:paraId="5FE0E45C" w14:textId="2BF7EFA7" w:rsidR="00DD34B4" w:rsidRPr="005C74C6" w:rsidRDefault="002E5769" w:rsidP="00DD34B4">
            <w:pPr>
              <w:tabs>
                <w:tab w:val="left" w:pos="426"/>
                <w:tab w:val="left" w:pos="851"/>
              </w:tabs>
              <w:spacing w:before="120"/>
              <w:jc w:val="center"/>
              <w:rPr>
                <w:rFonts w:ascii="Arial" w:hAnsi="Arial" w:cs="Arial"/>
                <w:i/>
              </w:rPr>
            </w:pPr>
            <w:r w:rsidRPr="005C74C6">
              <w:rPr>
                <w:rFonts w:ascii="Arial" w:hAnsi="Arial" w:cs="Arial"/>
                <w:i/>
              </w:rPr>
              <w:t>2</w:t>
            </w:r>
            <w:r w:rsidR="00DD34B4" w:rsidRPr="005C74C6">
              <w:rPr>
                <w:rFonts w:ascii="Arial" w:hAnsi="Arial" w:cs="Arial"/>
                <w:i/>
              </w:rPr>
              <w:t xml:space="preserve"> semaines</w:t>
            </w:r>
          </w:p>
        </w:tc>
        <w:tc>
          <w:tcPr>
            <w:tcW w:w="1985" w:type="dxa"/>
            <w:shd w:val="clear" w:color="auto" w:fill="F2F2F2"/>
          </w:tcPr>
          <w:p w14:paraId="50B5A741" w14:textId="20B7649A" w:rsidR="00DD34B4" w:rsidRPr="005C74C6" w:rsidRDefault="00DD34B4" w:rsidP="00DD34B4">
            <w:pPr>
              <w:tabs>
                <w:tab w:val="left" w:pos="426"/>
                <w:tab w:val="left" w:pos="851"/>
              </w:tabs>
              <w:spacing w:before="120"/>
              <w:jc w:val="center"/>
              <w:rPr>
                <w:rFonts w:ascii="Arial" w:hAnsi="Arial" w:cs="Arial"/>
                <w:i/>
              </w:rPr>
            </w:pPr>
            <w:r w:rsidRPr="005C74C6">
              <w:rPr>
                <w:rFonts w:ascii="Arial" w:hAnsi="Arial" w:cs="Arial"/>
                <w:i/>
              </w:rPr>
              <w:t>….</w:t>
            </w:r>
          </w:p>
        </w:tc>
      </w:tr>
      <w:tr w:rsidR="00DD34B4" w:rsidRPr="002E5769" w14:paraId="41C68051" w14:textId="63DE5209" w:rsidTr="00DD34B4">
        <w:trPr>
          <w:trHeight w:val="366"/>
        </w:trPr>
        <w:tc>
          <w:tcPr>
            <w:tcW w:w="5211" w:type="dxa"/>
            <w:shd w:val="clear" w:color="auto" w:fill="F2F2F2"/>
            <w:hideMark/>
          </w:tcPr>
          <w:p w14:paraId="58C25EA0" w14:textId="77777777" w:rsidR="00DD34B4" w:rsidRPr="005C74C6" w:rsidRDefault="00DD34B4" w:rsidP="00DD34B4">
            <w:pPr>
              <w:tabs>
                <w:tab w:val="left" w:pos="426"/>
                <w:tab w:val="left" w:pos="851"/>
              </w:tabs>
              <w:spacing w:before="120"/>
              <w:jc w:val="both"/>
              <w:rPr>
                <w:rFonts w:ascii="Arial" w:hAnsi="Arial" w:cs="Arial"/>
              </w:rPr>
            </w:pPr>
            <w:r w:rsidRPr="005C74C6">
              <w:rPr>
                <w:rFonts w:ascii="Arial" w:hAnsi="Arial" w:cs="Arial"/>
              </w:rPr>
              <w:t xml:space="preserve">PROJET </w:t>
            </w:r>
          </w:p>
        </w:tc>
        <w:tc>
          <w:tcPr>
            <w:tcW w:w="2127" w:type="dxa"/>
            <w:shd w:val="clear" w:color="auto" w:fill="F2F2F2"/>
            <w:hideMark/>
          </w:tcPr>
          <w:p w14:paraId="33B4FFCF" w14:textId="6E2D3A06" w:rsidR="00DD34B4" w:rsidRPr="005C74C6" w:rsidRDefault="001814F8" w:rsidP="00DD34B4">
            <w:pPr>
              <w:tabs>
                <w:tab w:val="left" w:pos="426"/>
                <w:tab w:val="left" w:pos="851"/>
              </w:tabs>
              <w:spacing w:before="120"/>
              <w:jc w:val="center"/>
              <w:rPr>
                <w:rFonts w:ascii="Arial" w:hAnsi="Arial" w:cs="Arial"/>
                <w:i/>
              </w:rPr>
            </w:pPr>
            <w:r>
              <w:rPr>
                <w:rFonts w:ascii="Arial" w:hAnsi="Arial" w:cs="Arial"/>
                <w:i/>
              </w:rPr>
              <w:t>8</w:t>
            </w:r>
            <w:r w:rsidR="00DD34B4" w:rsidRPr="005C74C6">
              <w:rPr>
                <w:rFonts w:ascii="Arial" w:hAnsi="Arial" w:cs="Arial"/>
                <w:i/>
              </w:rPr>
              <w:t xml:space="preserve"> semaines</w:t>
            </w:r>
          </w:p>
        </w:tc>
        <w:tc>
          <w:tcPr>
            <w:tcW w:w="1985" w:type="dxa"/>
            <w:shd w:val="clear" w:color="auto" w:fill="F2F2F2"/>
          </w:tcPr>
          <w:p w14:paraId="62FE12E9" w14:textId="62E8EB26" w:rsidR="00DD34B4" w:rsidRPr="005C74C6" w:rsidRDefault="00DD34B4" w:rsidP="00DD34B4">
            <w:pPr>
              <w:tabs>
                <w:tab w:val="left" w:pos="426"/>
                <w:tab w:val="left" w:pos="851"/>
              </w:tabs>
              <w:spacing w:before="120"/>
              <w:jc w:val="center"/>
              <w:rPr>
                <w:rFonts w:ascii="Arial" w:hAnsi="Arial" w:cs="Arial"/>
                <w:i/>
              </w:rPr>
            </w:pPr>
            <w:r w:rsidRPr="005C74C6">
              <w:rPr>
                <w:rFonts w:ascii="Arial" w:hAnsi="Arial" w:cs="Arial"/>
                <w:i/>
              </w:rPr>
              <w:t>….</w:t>
            </w:r>
          </w:p>
        </w:tc>
      </w:tr>
      <w:tr w:rsidR="00DD34B4" w:rsidRPr="002E5769" w14:paraId="0F086149" w14:textId="48286736" w:rsidTr="00DD34B4">
        <w:trPr>
          <w:trHeight w:val="351"/>
        </w:trPr>
        <w:tc>
          <w:tcPr>
            <w:tcW w:w="5211" w:type="dxa"/>
            <w:shd w:val="clear" w:color="auto" w:fill="F2F2F2"/>
            <w:hideMark/>
          </w:tcPr>
          <w:p w14:paraId="77356E47" w14:textId="77777777" w:rsidR="00DD34B4" w:rsidRPr="005C74C6" w:rsidRDefault="00DD34B4" w:rsidP="00DD34B4">
            <w:pPr>
              <w:tabs>
                <w:tab w:val="left" w:pos="426"/>
                <w:tab w:val="left" w:pos="851"/>
              </w:tabs>
              <w:spacing w:before="120"/>
              <w:jc w:val="both"/>
              <w:rPr>
                <w:rFonts w:ascii="Arial" w:hAnsi="Arial" w:cs="Arial"/>
              </w:rPr>
            </w:pPr>
            <w:r w:rsidRPr="005C74C6">
              <w:rPr>
                <w:rFonts w:ascii="Arial" w:hAnsi="Arial" w:cs="Arial"/>
              </w:rPr>
              <w:t>Etablissement du DCE (y compris QUANT)</w:t>
            </w:r>
          </w:p>
        </w:tc>
        <w:tc>
          <w:tcPr>
            <w:tcW w:w="2127" w:type="dxa"/>
            <w:shd w:val="clear" w:color="auto" w:fill="F2F2F2"/>
            <w:hideMark/>
          </w:tcPr>
          <w:p w14:paraId="57D4853D" w14:textId="21B805A9" w:rsidR="00DD34B4" w:rsidRPr="005C74C6" w:rsidRDefault="00DD34B4" w:rsidP="00DD34B4">
            <w:pPr>
              <w:tabs>
                <w:tab w:val="left" w:pos="426"/>
                <w:tab w:val="left" w:pos="851"/>
              </w:tabs>
              <w:spacing w:before="120"/>
              <w:jc w:val="center"/>
              <w:rPr>
                <w:rFonts w:ascii="Arial" w:hAnsi="Arial" w:cs="Arial"/>
                <w:i/>
              </w:rPr>
            </w:pPr>
            <w:r w:rsidRPr="005C74C6">
              <w:rPr>
                <w:rFonts w:ascii="Arial" w:hAnsi="Arial" w:cs="Arial"/>
                <w:i/>
              </w:rPr>
              <w:t>4 semaines</w:t>
            </w:r>
          </w:p>
        </w:tc>
        <w:tc>
          <w:tcPr>
            <w:tcW w:w="1985" w:type="dxa"/>
            <w:shd w:val="clear" w:color="auto" w:fill="F2F2F2"/>
          </w:tcPr>
          <w:p w14:paraId="510C520A" w14:textId="258ED296" w:rsidR="00DD34B4" w:rsidRPr="005C74C6" w:rsidRDefault="00DD34B4" w:rsidP="00DD34B4">
            <w:pPr>
              <w:tabs>
                <w:tab w:val="left" w:pos="426"/>
                <w:tab w:val="left" w:pos="851"/>
              </w:tabs>
              <w:spacing w:before="120"/>
              <w:jc w:val="center"/>
              <w:rPr>
                <w:rFonts w:ascii="Arial" w:hAnsi="Arial" w:cs="Arial"/>
                <w:i/>
              </w:rPr>
            </w:pPr>
            <w:r w:rsidRPr="005C74C6">
              <w:rPr>
                <w:rFonts w:ascii="Arial" w:hAnsi="Arial" w:cs="Arial"/>
                <w:i/>
              </w:rPr>
              <w:t>….</w:t>
            </w:r>
          </w:p>
        </w:tc>
      </w:tr>
      <w:tr w:rsidR="00DD34B4" w:rsidRPr="002E5769" w14:paraId="60CB3813" w14:textId="60B43826" w:rsidTr="00DD34B4">
        <w:trPr>
          <w:trHeight w:val="351"/>
        </w:trPr>
        <w:tc>
          <w:tcPr>
            <w:tcW w:w="5211" w:type="dxa"/>
            <w:shd w:val="clear" w:color="auto" w:fill="F2F2F2"/>
            <w:hideMark/>
          </w:tcPr>
          <w:p w14:paraId="4F88E51E" w14:textId="77777777" w:rsidR="00DD34B4" w:rsidRPr="005C74C6" w:rsidRDefault="00DD34B4" w:rsidP="00DD34B4">
            <w:pPr>
              <w:tabs>
                <w:tab w:val="left" w:pos="426"/>
                <w:tab w:val="left" w:pos="851"/>
              </w:tabs>
              <w:spacing w:before="120"/>
              <w:jc w:val="both"/>
              <w:rPr>
                <w:rFonts w:ascii="Arial" w:hAnsi="Arial" w:cs="Arial"/>
              </w:rPr>
            </w:pPr>
            <w:r w:rsidRPr="005C74C6">
              <w:rPr>
                <w:rFonts w:ascii="Arial" w:hAnsi="Arial" w:cs="Arial"/>
              </w:rPr>
              <w:t>ACT – Analyse des offres</w:t>
            </w:r>
          </w:p>
        </w:tc>
        <w:tc>
          <w:tcPr>
            <w:tcW w:w="2127" w:type="dxa"/>
            <w:shd w:val="clear" w:color="auto" w:fill="F2F2F2"/>
            <w:hideMark/>
          </w:tcPr>
          <w:p w14:paraId="51CA8132" w14:textId="2BBDD673" w:rsidR="00DD34B4" w:rsidRPr="005C74C6" w:rsidRDefault="00DD34B4" w:rsidP="00DD34B4">
            <w:pPr>
              <w:tabs>
                <w:tab w:val="left" w:pos="426"/>
                <w:tab w:val="left" w:pos="851"/>
              </w:tabs>
              <w:spacing w:before="120"/>
              <w:jc w:val="center"/>
              <w:rPr>
                <w:rFonts w:ascii="Arial" w:hAnsi="Arial" w:cs="Arial"/>
                <w:i/>
              </w:rPr>
            </w:pPr>
            <w:r w:rsidRPr="005C74C6">
              <w:rPr>
                <w:rFonts w:ascii="Arial" w:hAnsi="Arial" w:cs="Arial"/>
                <w:i/>
              </w:rPr>
              <w:t>4 semaines</w:t>
            </w:r>
          </w:p>
        </w:tc>
        <w:tc>
          <w:tcPr>
            <w:tcW w:w="1985" w:type="dxa"/>
            <w:shd w:val="clear" w:color="auto" w:fill="F2F2F2"/>
          </w:tcPr>
          <w:p w14:paraId="7CDB06EE" w14:textId="5FE24927" w:rsidR="00DD34B4" w:rsidRPr="005C74C6" w:rsidRDefault="00DD34B4" w:rsidP="00DD34B4">
            <w:pPr>
              <w:tabs>
                <w:tab w:val="left" w:pos="426"/>
                <w:tab w:val="left" w:pos="851"/>
              </w:tabs>
              <w:spacing w:before="120"/>
              <w:jc w:val="center"/>
              <w:rPr>
                <w:rFonts w:ascii="Arial" w:hAnsi="Arial" w:cs="Arial"/>
                <w:i/>
              </w:rPr>
            </w:pPr>
            <w:r w:rsidRPr="005C74C6">
              <w:rPr>
                <w:rFonts w:ascii="Arial" w:hAnsi="Arial" w:cs="Arial"/>
                <w:i/>
              </w:rPr>
              <w:t>….</w:t>
            </w:r>
          </w:p>
        </w:tc>
      </w:tr>
      <w:tr w:rsidR="00DD34B4" w:rsidRPr="002E5769" w14:paraId="3E99E515" w14:textId="79A5E5B3" w:rsidTr="00DD34B4">
        <w:trPr>
          <w:trHeight w:val="366"/>
        </w:trPr>
        <w:tc>
          <w:tcPr>
            <w:tcW w:w="5211" w:type="dxa"/>
            <w:shd w:val="clear" w:color="auto" w:fill="F2F2F2"/>
            <w:hideMark/>
          </w:tcPr>
          <w:p w14:paraId="6F3313BB" w14:textId="77777777" w:rsidR="00DD34B4" w:rsidRPr="005C74C6" w:rsidRDefault="00DD34B4" w:rsidP="00DD34B4">
            <w:pPr>
              <w:tabs>
                <w:tab w:val="left" w:pos="426"/>
                <w:tab w:val="left" w:pos="851"/>
              </w:tabs>
              <w:spacing w:before="120"/>
              <w:jc w:val="both"/>
              <w:rPr>
                <w:rFonts w:ascii="Arial" w:hAnsi="Arial" w:cs="Arial"/>
              </w:rPr>
            </w:pPr>
            <w:r w:rsidRPr="005C74C6">
              <w:rPr>
                <w:rFonts w:ascii="Arial" w:hAnsi="Arial" w:cs="Arial"/>
              </w:rPr>
              <w:t>ACT – Dossiers marchés</w:t>
            </w:r>
          </w:p>
        </w:tc>
        <w:tc>
          <w:tcPr>
            <w:tcW w:w="2127" w:type="dxa"/>
            <w:shd w:val="clear" w:color="auto" w:fill="F2F2F2"/>
            <w:hideMark/>
          </w:tcPr>
          <w:p w14:paraId="1588DD2E" w14:textId="2CD8BA24" w:rsidR="00DD34B4" w:rsidRPr="005C74C6" w:rsidRDefault="00DD34B4" w:rsidP="00DD34B4">
            <w:pPr>
              <w:tabs>
                <w:tab w:val="left" w:pos="426"/>
                <w:tab w:val="left" w:pos="851"/>
              </w:tabs>
              <w:spacing w:before="120"/>
              <w:jc w:val="center"/>
              <w:rPr>
                <w:rFonts w:ascii="Arial" w:hAnsi="Arial" w:cs="Arial"/>
                <w:i/>
              </w:rPr>
            </w:pPr>
            <w:r w:rsidRPr="005C74C6">
              <w:rPr>
                <w:rFonts w:ascii="Arial" w:hAnsi="Arial" w:cs="Arial"/>
                <w:i/>
              </w:rPr>
              <w:t>2 semaines</w:t>
            </w:r>
          </w:p>
        </w:tc>
        <w:tc>
          <w:tcPr>
            <w:tcW w:w="1985" w:type="dxa"/>
            <w:shd w:val="clear" w:color="auto" w:fill="F2F2F2"/>
          </w:tcPr>
          <w:p w14:paraId="6C69ED00" w14:textId="49046F98" w:rsidR="00DD34B4" w:rsidRPr="005C74C6" w:rsidRDefault="00DD34B4" w:rsidP="00DD34B4">
            <w:pPr>
              <w:tabs>
                <w:tab w:val="left" w:pos="426"/>
                <w:tab w:val="left" w:pos="851"/>
              </w:tabs>
              <w:spacing w:before="120"/>
              <w:jc w:val="center"/>
              <w:rPr>
                <w:rFonts w:ascii="Arial" w:hAnsi="Arial" w:cs="Arial"/>
                <w:i/>
              </w:rPr>
            </w:pPr>
            <w:r w:rsidRPr="005C74C6">
              <w:rPr>
                <w:rFonts w:ascii="Arial" w:hAnsi="Arial" w:cs="Arial"/>
                <w:i/>
              </w:rPr>
              <w:t>….</w:t>
            </w:r>
          </w:p>
        </w:tc>
      </w:tr>
      <w:tr w:rsidR="00DD34B4" w:rsidRPr="00DD34B4" w14:paraId="4D2C6C15" w14:textId="36B60546" w:rsidTr="00DD34B4">
        <w:trPr>
          <w:trHeight w:val="351"/>
        </w:trPr>
        <w:tc>
          <w:tcPr>
            <w:tcW w:w="5211" w:type="dxa"/>
            <w:shd w:val="clear" w:color="auto" w:fill="F2F2F2"/>
            <w:hideMark/>
          </w:tcPr>
          <w:p w14:paraId="30F63963" w14:textId="77777777" w:rsidR="00DD34B4" w:rsidRPr="005C74C6" w:rsidRDefault="00DD34B4" w:rsidP="00DD34B4">
            <w:pPr>
              <w:tabs>
                <w:tab w:val="left" w:pos="426"/>
                <w:tab w:val="left" w:pos="851"/>
              </w:tabs>
              <w:spacing w:before="120"/>
              <w:jc w:val="both"/>
              <w:rPr>
                <w:rFonts w:ascii="Arial" w:hAnsi="Arial" w:cs="Arial"/>
              </w:rPr>
            </w:pPr>
            <w:r w:rsidRPr="005C74C6">
              <w:rPr>
                <w:rFonts w:ascii="Arial" w:hAnsi="Arial" w:cs="Arial"/>
              </w:rPr>
              <w:t>DOSSIER DES OUVRAGES EXECUTES (D.O.E.)</w:t>
            </w:r>
          </w:p>
        </w:tc>
        <w:tc>
          <w:tcPr>
            <w:tcW w:w="2127" w:type="dxa"/>
            <w:shd w:val="clear" w:color="auto" w:fill="F2F2F2"/>
            <w:hideMark/>
          </w:tcPr>
          <w:p w14:paraId="71044DE0" w14:textId="29224AA0" w:rsidR="00DD34B4" w:rsidRPr="005C74C6" w:rsidRDefault="001814F8" w:rsidP="00DD34B4">
            <w:pPr>
              <w:tabs>
                <w:tab w:val="left" w:pos="426"/>
                <w:tab w:val="left" w:pos="851"/>
              </w:tabs>
              <w:spacing w:before="120"/>
              <w:jc w:val="center"/>
              <w:rPr>
                <w:rFonts w:ascii="Arial" w:hAnsi="Arial" w:cs="Arial"/>
                <w:i/>
              </w:rPr>
            </w:pPr>
            <w:r>
              <w:rPr>
                <w:rFonts w:ascii="Arial" w:hAnsi="Arial" w:cs="Arial"/>
                <w:i/>
              </w:rPr>
              <w:t>7</w:t>
            </w:r>
            <w:r w:rsidR="00DD34B4" w:rsidRPr="005C74C6">
              <w:rPr>
                <w:rFonts w:ascii="Arial" w:hAnsi="Arial" w:cs="Arial"/>
                <w:i/>
              </w:rPr>
              <w:t xml:space="preserve"> semaines</w:t>
            </w:r>
          </w:p>
        </w:tc>
        <w:tc>
          <w:tcPr>
            <w:tcW w:w="1985" w:type="dxa"/>
            <w:shd w:val="clear" w:color="auto" w:fill="F2F2F2"/>
          </w:tcPr>
          <w:p w14:paraId="7FF51409" w14:textId="5BFE6BC9" w:rsidR="00DD34B4" w:rsidRPr="005C74C6" w:rsidRDefault="00DD34B4" w:rsidP="00DD34B4">
            <w:pPr>
              <w:tabs>
                <w:tab w:val="left" w:pos="426"/>
                <w:tab w:val="left" w:pos="851"/>
              </w:tabs>
              <w:spacing w:before="120"/>
              <w:jc w:val="center"/>
              <w:rPr>
                <w:rFonts w:ascii="Arial" w:hAnsi="Arial" w:cs="Arial"/>
                <w:i/>
              </w:rPr>
            </w:pPr>
            <w:r w:rsidRPr="005C74C6">
              <w:rPr>
                <w:rFonts w:ascii="Arial" w:hAnsi="Arial" w:cs="Arial"/>
                <w:i/>
              </w:rPr>
              <w:t>….</w:t>
            </w:r>
          </w:p>
        </w:tc>
      </w:tr>
    </w:tbl>
    <w:p w14:paraId="1AAE6144" w14:textId="29BE802F" w:rsidR="00DD34B4" w:rsidRDefault="00C80A97" w:rsidP="00753A7D">
      <w:pPr>
        <w:tabs>
          <w:tab w:val="left" w:pos="426"/>
          <w:tab w:val="left" w:pos="851"/>
        </w:tabs>
        <w:spacing w:before="120"/>
        <w:jc w:val="both"/>
        <w:rPr>
          <w:rFonts w:ascii="Arial" w:hAnsi="Arial" w:cs="Arial"/>
        </w:rPr>
      </w:pPr>
      <w:r>
        <w:rPr>
          <w:rFonts w:ascii="Arial" w:hAnsi="Arial" w:cs="Arial"/>
        </w:rPr>
        <w:t xml:space="preserve">Le candidat reportera ses délais dans le modèle de tableau des délais fournis en annexe qui est à remettre dans son offre. </w:t>
      </w:r>
    </w:p>
    <w:p w14:paraId="27A472B5" w14:textId="77777777" w:rsidR="00C80A97" w:rsidRDefault="00C80A97" w:rsidP="00753A7D">
      <w:pPr>
        <w:tabs>
          <w:tab w:val="left" w:pos="426"/>
          <w:tab w:val="left" w:pos="851"/>
        </w:tabs>
        <w:spacing w:before="120"/>
        <w:jc w:val="both"/>
        <w:rPr>
          <w:rFonts w:ascii="Arial" w:hAnsi="Arial" w:cs="Arial"/>
        </w:rPr>
      </w:pPr>
    </w:p>
    <w:p w14:paraId="16422681" w14:textId="0EB63ADA" w:rsidR="00753A7D" w:rsidRPr="00753A7D" w:rsidRDefault="00753A7D" w:rsidP="00753A7D">
      <w:pPr>
        <w:tabs>
          <w:tab w:val="left" w:pos="426"/>
          <w:tab w:val="left" w:pos="851"/>
        </w:tabs>
        <w:spacing w:before="120"/>
        <w:jc w:val="both"/>
        <w:rPr>
          <w:rFonts w:ascii="Arial" w:hAnsi="Arial" w:cs="Arial"/>
        </w:rPr>
      </w:pPr>
      <w:r w:rsidRPr="00753A7D">
        <w:rPr>
          <w:rFonts w:ascii="Arial" w:hAnsi="Arial" w:cs="Arial"/>
        </w:rPr>
        <w:t>Le point de départ de chacun de ces délais est fixé au CCAP.</w:t>
      </w:r>
    </w:p>
    <w:p w14:paraId="02CBD153" w14:textId="77777777" w:rsidR="00753A7D" w:rsidRPr="00753A7D" w:rsidRDefault="00753A7D" w:rsidP="00753A7D">
      <w:pPr>
        <w:tabs>
          <w:tab w:val="left" w:pos="426"/>
          <w:tab w:val="left" w:pos="851"/>
        </w:tabs>
        <w:spacing w:before="120"/>
        <w:jc w:val="both"/>
        <w:rPr>
          <w:rFonts w:ascii="Arial" w:hAnsi="Arial" w:cs="Arial"/>
        </w:rPr>
      </w:pPr>
      <w:r w:rsidRPr="00753A7D">
        <w:rPr>
          <w:rFonts w:ascii="Arial" w:hAnsi="Arial" w:cs="Arial"/>
        </w:rPr>
        <w:t>Le délai maximal de validation des différentes phases est fixé au CCAP.</w:t>
      </w:r>
    </w:p>
    <w:p w14:paraId="2A153DBF" w14:textId="77777777" w:rsidR="00A60600" w:rsidRDefault="00A60600" w:rsidP="00A60600">
      <w:pPr>
        <w:tabs>
          <w:tab w:val="left" w:pos="426"/>
          <w:tab w:val="left" w:pos="851"/>
        </w:tabs>
        <w:spacing w:before="120"/>
        <w:jc w:val="both"/>
        <w:rPr>
          <w:rFonts w:ascii="Arial" w:hAnsi="Arial" w:cs="Arial"/>
          <w:b/>
        </w:rPr>
      </w:pPr>
    </w:p>
    <w:p w14:paraId="0BEE9C76" w14:textId="012B1B95" w:rsidR="005A3098" w:rsidRDefault="005A3098" w:rsidP="005A3098">
      <w:pPr>
        <w:pStyle w:val="Titre4"/>
        <w:tabs>
          <w:tab w:val="clear" w:pos="4111"/>
          <w:tab w:val="left" w:pos="426"/>
          <w:tab w:val="left" w:pos="851"/>
        </w:tabs>
      </w:pPr>
      <w:r>
        <w:rPr>
          <w:sz w:val="22"/>
          <w:szCs w:val="22"/>
        </w:rPr>
        <w:t>B6 -</w:t>
      </w:r>
      <w:r>
        <w:rPr>
          <w:b w:val="0"/>
          <w:sz w:val="22"/>
          <w:szCs w:val="22"/>
        </w:rPr>
        <w:t xml:space="preserve"> </w:t>
      </w:r>
      <w:r>
        <w:rPr>
          <w:sz w:val="22"/>
          <w:szCs w:val="22"/>
        </w:rPr>
        <w:t>Représentation du Maitre d’</w:t>
      </w:r>
      <w:r w:rsidR="00ED1F59">
        <w:rPr>
          <w:sz w:val="22"/>
          <w:szCs w:val="22"/>
        </w:rPr>
        <w:t>Œuvre</w:t>
      </w:r>
    </w:p>
    <w:p w14:paraId="5BF506B3" w14:textId="77777777" w:rsidR="005A3098" w:rsidRDefault="005A3098" w:rsidP="005A3098">
      <w:pPr>
        <w:numPr>
          <w:ilvl w:val="0"/>
          <w:numId w:val="1"/>
        </w:numPr>
      </w:pPr>
    </w:p>
    <w:p w14:paraId="620EE4D4" w14:textId="77777777" w:rsidR="005A3098" w:rsidRPr="00544C46" w:rsidRDefault="005A3098" w:rsidP="005A3098">
      <w:pPr>
        <w:numPr>
          <w:ilvl w:val="0"/>
          <w:numId w:val="1"/>
        </w:numPr>
      </w:pPr>
      <w:r w:rsidRPr="00544C46">
        <w:t>Pour exercer le contrôle général des travaux, des visites de chantier auront lieu à la diligence du maître d’œuvre ou sur demande du maître d’ouvrage.</w:t>
      </w:r>
    </w:p>
    <w:p w14:paraId="34D9F3C2" w14:textId="5CC1398F" w:rsidR="005A3098" w:rsidRPr="00544C46" w:rsidRDefault="005A3098" w:rsidP="00DD34B4">
      <w:pPr>
        <w:numPr>
          <w:ilvl w:val="0"/>
          <w:numId w:val="1"/>
        </w:numPr>
      </w:pPr>
      <w:r w:rsidRPr="00544C46">
        <w:t xml:space="preserve">En cas d’empêchement pour ces visites </w:t>
      </w:r>
      <w:r w:rsidRPr="00DD34B4">
        <w:rPr>
          <w:b/>
        </w:rPr>
        <w:t>le groupement sera</w:t>
      </w:r>
      <w:r w:rsidRPr="00544C46">
        <w:t xml:space="preserve"> représenté par : </w:t>
      </w:r>
      <w:r w:rsidR="00DD34B4">
        <w:t>……………………..</w:t>
      </w:r>
      <w:r w:rsidRPr="00544C46">
        <w:t>dûment habilité</w:t>
      </w:r>
      <w:r>
        <w:t>(e)</w:t>
      </w:r>
      <w:r w:rsidRPr="00544C46">
        <w:t xml:space="preserve"> pour prendre toutes décisions en notre nom.</w:t>
      </w:r>
    </w:p>
    <w:p w14:paraId="286932DE" w14:textId="77777777" w:rsidR="005A3098" w:rsidRPr="00544C46" w:rsidRDefault="005A3098" w:rsidP="005A3098">
      <w:pPr>
        <w:numPr>
          <w:ilvl w:val="0"/>
          <w:numId w:val="1"/>
        </w:numPr>
      </w:pPr>
      <w:r w:rsidRPr="00544C46">
        <w:t>Le changement de la personne habilitée ci-dessus devra être notifié immédiatement, par écrit, au maître d’ouvrage.</w:t>
      </w:r>
    </w:p>
    <w:p w14:paraId="66D13CDF" w14:textId="719036FA" w:rsidR="005A3098" w:rsidRPr="00524360" w:rsidRDefault="005A3098" w:rsidP="005A3098">
      <w:pPr>
        <w:numPr>
          <w:ilvl w:val="0"/>
          <w:numId w:val="1"/>
        </w:numPr>
      </w:pPr>
      <w:r w:rsidRPr="00544C46">
        <w:t xml:space="preserve">Le présent </w:t>
      </w:r>
      <w:r w:rsidRPr="00524360">
        <w:t xml:space="preserve">engagement ne vaut que si l'acceptation de l'offre est notifiée au concepteur dans un délai de </w:t>
      </w:r>
      <w:r w:rsidR="00C02998" w:rsidRPr="00524360">
        <w:t>Deux c</w:t>
      </w:r>
      <w:r w:rsidRPr="00524360">
        <w:t xml:space="preserve">ent </w:t>
      </w:r>
      <w:r w:rsidR="00C02998" w:rsidRPr="00524360">
        <w:t>quarante</w:t>
      </w:r>
      <w:r w:rsidRPr="00524360">
        <w:t xml:space="preserve"> jours (</w:t>
      </w:r>
      <w:r w:rsidR="00C02998" w:rsidRPr="00524360">
        <w:t>240</w:t>
      </w:r>
      <w:r w:rsidRPr="00524360">
        <w:t>) jours à compter de la date de remise des offres.</w:t>
      </w:r>
    </w:p>
    <w:p w14:paraId="04192922" w14:textId="7F3515A4" w:rsidR="0023549A" w:rsidRDefault="0023549A">
      <w:pPr>
        <w:suppressAutoHyphens w:val="0"/>
        <w:rPr>
          <w:rFonts w:ascii="Arial" w:hAnsi="Arial" w:cs="Arial"/>
          <w:b/>
        </w:rPr>
      </w:pPr>
      <w:r>
        <w:rPr>
          <w:rFonts w:ascii="Arial" w:hAnsi="Arial" w:cs="Arial"/>
          <w:b/>
        </w:rPr>
        <w:br w:type="page"/>
      </w:r>
    </w:p>
    <w:p w14:paraId="328C20B3" w14:textId="77777777" w:rsidR="005A3098" w:rsidRDefault="005A3098" w:rsidP="00A60600">
      <w:pPr>
        <w:tabs>
          <w:tab w:val="left" w:pos="426"/>
          <w:tab w:val="left" w:pos="851"/>
        </w:tabs>
        <w:spacing w:before="120"/>
        <w:jc w:val="both"/>
        <w:rPr>
          <w:rFonts w:ascii="Arial" w:hAnsi="Arial" w:cs="Arial"/>
          <w:b/>
        </w:rPr>
      </w:pPr>
    </w:p>
    <w:p w14:paraId="544BA2F7" w14:textId="77777777" w:rsidR="003656B6" w:rsidRDefault="003656B6" w:rsidP="00A60600">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4818618E" w14:textId="77777777">
        <w:tc>
          <w:tcPr>
            <w:tcW w:w="10419" w:type="dxa"/>
            <w:shd w:val="clear" w:color="auto" w:fill="66CCFF"/>
          </w:tcPr>
          <w:p w14:paraId="74B7BE9C" w14:textId="77777777" w:rsidR="009B1CD0" w:rsidRDefault="009B1CD0" w:rsidP="008C7B31">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w:t>
            </w:r>
            <w:r w:rsidR="00354C04">
              <w:rPr>
                <w:rFonts w:ascii="Arial" w:hAnsi="Arial" w:cs="Arial"/>
                <w:b/>
                <w:bCs/>
                <w:sz w:val="22"/>
                <w:szCs w:val="22"/>
              </w:rPr>
              <w:t xml:space="preserve"> </w:t>
            </w:r>
            <w:r w:rsidR="008C7B31">
              <w:rPr>
                <w:rFonts w:ascii="Arial" w:hAnsi="Arial" w:cs="Arial"/>
                <w:b/>
                <w:bCs/>
                <w:sz w:val="22"/>
                <w:szCs w:val="22"/>
              </w:rPr>
              <w:t>le</w:t>
            </w:r>
            <w:r w:rsidR="00354C04">
              <w:rPr>
                <w:rFonts w:ascii="Arial" w:hAnsi="Arial" w:cs="Arial"/>
                <w:b/>
                <w:bCs/>
                <w:sz w:val="22"/>
                <w:szCs w:val="22"/>
              </w:rPr>
              <w:t xml:space="preserve"> mandataire dûment habilité ou</w:t>
            </w:r>
            <w:r w:rsidR="00036500">
              <w:rPr>
                <w:rFonts w:ascii="Arial" w:hAnsi="Arial" w:cs="Arial"/>
                <w:b/>
                <w:bCs/>
                <w:sz w:val="22"/>
                <w:szCs w:val="22"/>
              </w:rPr>
              <w:t xml:space="preserve"> chaque membre du groupement</w:t>
            </w:r>
          </w:p>
        </w:tc>
      </w:tr>
    </w:tbl>
    <w:p w14:paraId="6A635A3A" w14:textId="77777777" w:rsidR="009B1CD0" w:rsidRDefault="009B1CD0" w:rsidP="006C4338">
      <w:pPr>
        <w:tabs>
          <w:tab w:val="left" w:pos="851"/>
        </w:tabs>
        <w:jc w:val="both"/>
      </w:pPr>
    </w:p>
    <w:p w14:paraId="6065AB14" w14:textId="77777777" w:rsidR="0023549A" w:rsidRPr="00130F26" w:rsidRDefault="0023549A" w:rsidP="0023549A">
      <w:pPr>
        <w:tabs>
          <w:tab w:val="left" w:pos="851"/>
        </w:tabs>
        <w:jc w:val="both"/>
        <w:rPr>
          <w:b/>
        </w:rPr>
      </w:pPr>
      <w:r w:rsidRPr="00130F26">
        <w:rPr>
          <w:rFonts w:ascii="Arial" w:hAnsi="Arial" w:cs="Arial"/>
          <w:b/>
          <w:bCs/>
          <w:i/>
          <w:sz w:val="18"/>
          <w:szCs w:val="18"/>
        </w:rPr>
        <w:t>** En cas groupement : signature par le mandataire dûment habilité ou à défaut, par chaque membre du groupement.</w:t>
      </w:r>
    </w:p>
    <w:p w14:paraId="5532ED61" w14:textId="77777777" w:rsidR="00E0317C" w:rsidRDefault="00E0317C" w:rsidP="006C4338">
      <w:pPr>
        <w:tabs>
          <w:tab w:val="left" w:pos="851"/>
        </w:tabs>
        <w:rPr>
          <w:rFonts w:ascii="Arial" w:hAnsi="Arial" w:cs="Arial"/>
        </w:rPr>
      </w:pPr>
    </w:p>
    <w:p w14:paraId="1DC97CFB" w14:textId="77777777" w:rsidR="00E0317C" w:rsidRDefault="00E0317C" w:rsidP="006C4338">
      <w:pPr>
        <w:tabs>
          <w:tab w:val="left" w:pos="851"/>
        </w:tabs>
        <w:rPr>
          <w:rFonts w:ascii="Arial" w:hAnsi="Arial" w:cs="Arial"/>
        </w:rPr>
      </w:pPr>
    </w:p>
    <w:p w14:paraId="55CC5B62" w14:textId="77777777" w:rsidR="00E0317C" w:rsidRDefault="00E0317C"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74AD680D"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1BDAB344"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301C0A6D"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EC8BF74"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65A666"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356571E" w14:textId="77777777" w:rsidTr="00B054DA">
        <w:trPr>
          <w:trHeight w:val="1021"/>
        </w:trPr>
        <w:tc>
          <w:tcPr>
            <w:tcW w:w="4644" w:type="dxa"/>
            <w:tcBorders>
              <w:top w:val="single" w:sz="4" w:space="0" w:color="000000"/>
              <w:left w:val="single" w:sz="4" w:space="0" w:color="000000"/>
            </w:tcBorders>
            <w:shd w:val="clear" w:color="auto" w:fill="CCFFFF"/>
          </w:tcPr>
          <w:p w14:paraId="3B7DA220"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5DC17293"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1556025" w14:textId="77777777" w:rsidR="00332B12" w:rsidRDefault="00332B12" w:rsidP="00B054DA">
            <w:pPr>
              <w:tabs>
                <w:tab w:val="left" w:pos="851"/>
              </w:tabs>
              <w:snapToGrid w:val="0"/>
              <w:jc w:val="both"/>
              <w:rPr>
                <w:rFonts w:ascii="Arial" w:hAnsi="Arial" w:cs="Arial"/>
                <w:b/>
                <w:bCs/>
              </w:rPr>
            </w:pPr>
          </w:p>
        </w:tc>
      </w:tr>
      <w:tr w:rsidR="00332B12" w14:paraId="662B104C" w14:textId="77777777" w:rsidTr="00B054DA">
        <w:trPr>
          <w:trHeight w:val="1021"/>
        </w:trPr>
        <w:tc>
          <w:tcPr>
            <w:tcW w:w="4644" w:type="dxa"/>
            <w:tcBorders>
              <w:left w:val="single" w:sz="4" w:space="0" w:color="000000"/>
            </w:tcBorders>
            <w:shd w:val="clear" w:color="auto" w:fill="auto"/>
          </w:tcPr>
          <w:p w14:paraId="4258CE0C"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3E58C6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8476643" w14:textId="77777777" w:rsidR="00332B12" w:rsidRDefault="00332B12" w:rsidP="00B054DA">
            <w:pPr>
              <w:tabs>
                <w:tab w:val="left" w:pos="851"/>
              </w:tabs>
              <w:snapToGrid w:val="0"/>
              <w:jc w:val="both"/>
              <w:rPr>
                <w:rFonts w:ascii="Arial" w:hAnsi="Arial" w:cs="Arial"/>
                <w:b/>
                <w:bCs/>
              </w:rPr>
            </w:pPr>
          </w:p>
        </w:tc>
      </w:tr>
      <w:tr w:rsidR="00332B12" w14:paraId="69730ACB" w14:textId="77777777" w:rsidTr="00B054DA">
        <w:trPr>
          <w:trHeight w:val="1021"/>
        </w:trPr>
        <w:tc>
          <w:tcPr>
            <w:tcW w:w="4644" w:type="dxa"/>
            <w:tcBorders>
              <w:left w:val="single" w:sz="4" w:space="0" w:color="000000"/>
            </w:tcBorders>
            <w:shd w:val="clear" w:color="auto" w:fill="CCFFFF"/>
          </w:tcPr>
          <w:p w14:paraId="1D1D2C7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033FD0E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423E41E7" w14:textId="77777777" w:rsidR="00332B12" w:rsidRDefault="00332B12" w:rsidP="00B054DA">
            <w:pPr>
              <w:tabs>
                <w:tab w:val="left" w:pos="851"/>
              </w:tabs>
              <w:snapToGrid w:val="0"/>
              <w:jc w:val="both"/>
              <w:rPr>
                <w:rFonts w:ascii="Arial" w:hAnsi="Arial" w:cs="Arial"/>
                <w:b/>
                <w:bCs/>
              </w:rPr>
            </w:pPr>
          </w:p>
        </w:tc>
      </w:tr>
      <w:tr w:rsidR="00332B12" w14:paraId="30D97920" w14:textId="77777777" w:rsidTr="00B054DA">
        <w:trPr>
          <w:trHeight w:val="1021"/>
        </w:trPr>
        <w:tc>
          <w:tcPr>
            <w:tcW w:w="4644" w:type="dxa"/>
            <w:tcBorders>
              <w:left w:val="single" w:sz="4" w:space="0" w:color="000000"/>
            </w:tcBorders>
            <w:shd w:val="clear" w:color="auto" w:fill="auto"/>
          </w:tcPr>
          <w:p w14:paraId="7D71F05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171E8809"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095584EF" w14:textId="77777777" w:rsidR="00332B12" w:rsidRDefault="00332B12" w:rsidP="00B054DA">
            <w:pPr>
              <w:tabs>
                <w:tab w:val="left" w:pos="851"/>
              </w:tabs>
              <w:snapToGrid w:val="0"/>
              <w:jc w:val="both"/>
              <w:rPr>
                <w:rFonts w:ascii="Arial" w:hAnsi="Arial" w:cs="Arial"/>
                <w:b/>
                <w:bCs/>
              </w:rPr>
            </w:pPr>
          </w:p>
        </w:tc>
      </w:tr>
      <w:tr w:rsidR="008C7B31" w14:paraId="324FC19F" w14:textId="77777777" w:rsidTr="008C7B31">
        <w:trPr>
          <w:trHeight w:val="1021"/>
        </w:trPr>
        <w:tc>
          <w:tcPr>
            <w:tcW w:w="4644" w:type="dxa"/>
            <w:tcBorders>
              <w:left w:val="single" w:sz="4" w:space="0" w:color="000000"/>
            </w:tcBorders>
            <w:shd w:val="clear" w:color="auto" w:fill="CCFFFF"/>
          </w:tcPr>
          <w:p w14:paraId="22089239" w14:textId="77777777" w:rsidR="008C7B31" w:rsidRDefault="008C7B31"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3DDE6721" w14:textId="77777777" w:rsidR="008C7B31" w:rsidRDefault="008C7B31"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18272F56" w14:textId="77777777" w:rsidR="008C7B31" w:rsidRDefault="008C7B31" w:rsidP="00B054DA">
            <w:pPr>
              <w:tabs>
                <w:tab w:val="left" w:pos="851"/>
              </w:tabs>
              <w:snapToGrid w:val="0"/>
              <w:jc w:val="both"/>
              <w:rPr>
                <w:rFonts w:ascii="Arial" w:hAnsi="Arial" w:cs="Arial"/>
                <w:b/>
                <w:bCs/>
              </w:rPr>
            </w:pPr>
          </w:p>
        </w:tc>
      </w:tr>
      <w:tr w:rsidR="00332B12" w14:paraId="561344A0" w14:textId="77777777" w:rsidTr="00633E1E">
        <w:trPr>
          <w:trHeight w:val="1021"/>
        </w:trPr>
        <w:tc>
          <w:tcPr>
            <w:tcW w:w="4644" w:type="dxa"/>
            <w:tcBorders>
              <w:left w:val="single" w:sz="4" w:space="0" w:color="000000"/>
              <w:bottom w:val="single" w:sz="4" w:space="0" w:color="000000"/>
            </w:tcBorders>
            <w:shd w:val="clear" w:color="auto" w:fill="FFFFFF"/>
          </w:tcPr>
          <w:p w14:paraId="38C3C043"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FFFFFF"/>
          </w:tcPr>
          <w:p w14:paraId="48B39977"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FFFFFF"/>
          </w:tcPr>
          <w:p w14:paraId="2D133CE1" w14:textId="77777777" w:rsidR="00332B12" w:rsidRDefault="00332B12" w:rsidP="00B054DA">
            <w:pPr>
              <w:tabs>
                <w:tab w:val="left" w:pos="851"/>
              </w:tabs>
              <w:snapToGrid w:val="0"/>
              <w:jc w:val="both"/>
              <w:rPr>
                <w:rFonts w:ascii="Arial" w:hAnsi="Arial" w:cs="Arial"/>
                <w:b/>
                <w:bCs/>
              </w:rPr>
            </w:pPr>
          </w:p>
        </w:tc>
      </w:tr>
    </w:tbl>
    <w:p w14:paraId="1DF2B74B" w14:textId="77777777" w:rsidR="0023549A" w:rsidRPr="00A50E42" w:rsidRDefault="0023549A" w:rsidP="0023549A">
      <w:pPr>
        <w:tabs>
          <w:tab w:val="left" w:pos="851"/>
        </w:tabs>
        <w:jc w:val="both"/>
        <w:rPr>
          <w:b/>
          <w:color w:val="FF0000"/>
        </w:rPr>
      </w:pPr>
      <w:r w:rsidRPr="00A50E42">
        <w:rPr>
          <w:rFonts w:ascii="Arial" w:hAnsi="Arial" w:cs="Arial"/>
          <w:i/>
          <w:color w:val="FF0000"/>
          <w:sz w:val="18"/>
          <w:szCs w:val="18"/>
        </w:rPr>
        <w:t xml:space="preserve">(***) </w:t>
      </w:r>
      <w:r w:rsidRPr="00A50E42">
        <w:rPr>
          <w:rFonts w:ascii="Arial" w:hAnsi="Arial" w:cs="Arial"/>
          <w:i/>
          <w:color w:val="FF0000"/>
        </w:rPr>
        <w:t xml:space="preserve"> </w:t>
      </w:r>
      <w:r w:rsidRPr="00A50E42">
        <w:rPr>
          <w:b/>
          <w:color w:val="FF0000"/>
        </w:rPr>
        <w:t>IMPORTANT : JOINDRE LE POUVOIR DU SIGNATAIRE SI CE N’EST PAS LE RESPONSABLE LEGAL</w:t>
      </w:r>
    </w:p>
    <w:p w14:paraId="7AF38C7C" w14:textId="036E7E9C" w:rsidR="0023549A" w:rsidRDefault="0023549A">
      <w:pPr>
        <w:suppressAutoHyphens w:val="0"/>
        <w:rPr>
          <w:rFonts w:ascii="Arial" w:hAnsi="Arial" w:cs="Arial"/>
        </w:rPr>
      </w:pPr>
      <w:r>
        <w:rPr>
          <w:rFonts w:ascii="Arial" w:hAnsi="Arial" w:cs="Arial"/>
        </w:rPr>
        <w:br w:type="page"/>
      </w:r>
    </w:p>
    <w:p w14:paraId="40FBC94A" w14:textId="77777777" w:rsidR="009B1CD0" w:rsidRDefault="009B1CD0" w:rsidP="006C4338">
      <w:pPr>
        <w:tabs>
          <w:tab w:val="left" w:pos="851"/>
        </w:tabs>
        <w:rPr>
          <w:rFonts w:ascii="Arial" w:hAnsi="Arial" w:cs="Arial"/>
        </w:rPr>
      </w:pPr>
    </w:p>
    <w:p w14:paraId="6C615BF8" w14:textId="77777777" w:rsidR="008C7B31" w:rsidRDefault="008C7B31" w:rsidP="006C4338">
      <w:pPr>
        <w:tabs>
          <w:tab w:val="left" w:pos="851"/>
        </w:tabs>
        <w:rPr>
          <w:rFonts w:ascii="Arial" w:hAnsi="Arial" w:cs="Arial"/>
        </w:rPr>
      </w:pPr>
    </w:p>
    <w:p w14:paraId="6E121AB9" w14:textId="2C5D9A87" w:rsidR="00E0317C" w:rsidRDefault="00E0317C"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B0111" w14:paraId="31EEC21A" w14:textId="77777777">
        <w:tc>
          <w:tcPr>
            <w:tcW w:w="10277" w:type="dxa"/>
            <w:shd w:val="clear" w:color="auto" w:fill="66CCFF"/>
          </w:tcPr>
          <w:p w14:paraId="47981F1F" w14:textId="77777777" w:rsidR="009B1CD0" w:rsidRPr="00CB0111" w:rsidRDefault="008B2A38" w:rsidP="006B5057">
            <w:pPr>
              <w:rPr>
                <w:b/>
              </w:rPr>
            </w:pPr>
            <w:r w:rsidRPr="00CB0111">
              <w:rPr>
                <w:rFonts w:ascii="Arial" w:hAnsi="Arial" w:cs="Arial"/>
                <w:b/>
              </w:rPr>
              <w:br w:type="page"/>
            </w:r>
            <w:r w:rsidR="009B1CD0" w:rsidRPr="00CB0111">
              <w:rPr>
                <w:b/>
                <w:sz w:val="22"/>
                <w:szCs w:val="22"/>
              </w:rPr>
              <w:t xml:space="preserve">D - Identification </w:t>
            </w:r>
            <w:r w:rsidR="001C40C0" w:rsidRPr="00CB0111">
              <w:rPr>
                <w:b/>
                <w:sz w:val="22"/>
                <w:szCs w:val="22"/>
              </w:rPr>
              <w:t>et signature de l’acheteur</w:t>
            </w:r>
            <w:r w:rsidR="009B1CD0" w:rsidRPr="00CB0111">
              <w:rPr>
                <w:b/>
                <w:sz w:val="22"/>
                <w:szCs w:val="22"/>
              </w:rPr>
              <w:t>.</w:t>
            </w:r>
          </w:p>
        </w:tc>
      </w:tr>
    </w:tbl>
    <w:p w14:paraId="2F99311E" w14:textId="77777777" w:rsidR="009B1CD0" w:rsidRDefault="009B1CD0" w:rsidP="006C4338">
      <w:pPr>
        <w:tabs>
          <w:tab w:val="left" w:pos="851"/>
        </w:tabs>
      </w:pPr>
    </w:p>
    <w:p w14:paraId="22FE254A" w14:textId="77777777" w:rsidR="009B1CD0" w:rsidRDefault="009B1CD0" w:rsidP="006C4338">
      <w:pPr>
        <w:tabs>
          <w:tab w:val="left" w:pos="851"/>
        </w:tabs>
      </w:pPr>
    </w:p>
    <w:p w14:paraId="0AE9561D"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34993BED"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759CBF12" w14:textId="77777777" w:rsidR="009B1CD0" w:rsidRDefault="009B1CD0" w:rsidP="0043137B">
      <w:pPr>
        <w:pStyle w:val="Titre1"/>
        <w:tabs>
          <w:tab w:val="left" w:pos="851"/>
        </w:tabs>
        <w:ind w:left="0"/>
        <w:jc w:val="both"/>
        <w:rPr>
          <w:rFonts w:ascii="Arial" w:hAnsi="Arial" w:cs="Arial"/>
        </w:rPr>
      </w:pPr>
    </w:p>
    <w:p w14:paraId="195B1CCA" w14:textId="77777777" w:rsidR="00860B8F" w:rsidRPr="00AA2D38" w:rsidRDefault="00860B8F" w:rsidP="00860B8F">
      <w:pPr>
        <w:rPr>
          <w:b/>
        </w:rPr>
      </w:pPr>
      <w:r w:rsidRPr="00AA2D38">
        <w:rPr>
          <w:b/>
        </w:rPr>
        <w:t xml:space="preserve">CENTRE HOSPITALIER UNIVERSITAIRE D'ANGERS </w:t>
      </w:r>
    </w:p>
    <w:p w14:paraId="576C1F9D" w14:textId="77777777" w:rsidR="00860B8F" w:rsidRPr="00AA2D38" w:rsidRDefault="00860B8F" w:rsidP="00860B8F">
      <w:pPr>
        <w:rPr>
          <w:b/>
        </w:rPr>
      </w:pPr>
      <w:r w:rsidRPr="00AA2D38">
        <w:rPr>
          <w:b/>
        </w:rPr>
        <w:t>Etablissement support du Groupement Hospitalier de Territoire de Maine-et-Loire (GHT 49)</w:t>
      </w:r>
    </w:p>
    <w:p w14:paraId="6A05A6A5" w14:textId="77777777" w:rsidR="00860B8F" w:rsidRPr="00AA2D38" w:rsidRDefault="00860B8F" w:rsidP="00860B8F">
      <w:pPr>
        <w:rPr>
          <w:b/>
        </w:rPr>
      </w:pPr>
      <w:r w:rsidRPr="00AA2D38">
        <w:rPr>
          <w:b/>
        </w:rPr>
        <w:t xml:space="preserve">4 rue Larrey </w:t>
      </w:r>
    </w:p>
    <w:p w14:paraId="75D6F542" w14:textId="77777777" w:rsidR="00860B8F" w:rsidRPr="00AA2D38" w:rsidRDefault="00860B8F" w:rsidP="00860B8F">
      <w:pPr>
        <w:rPr>
          <w:b/>
        </w:rPr>
      </w:pPr>
      <w:r w:rsidRPr="00AA2D38">
        <w:rPr>
          <w:b/>
        </w:rPr>
        <w:t>49933 ANGERS CEDEX 9</w:t>
      </w:r>
    </w:p>
    <w:p w14:paraId="528BE5B4" w14:textId="77777777" w:rsidR="007E21B3" w:rsidRPr="00AA2D38" w:rsidRDefault="007E21B3" w:rsidP="00860B8F">
      <w:pPr>
        <w:rPr>
          <w:b/>
        </w:rPr>
      </w:pPr>
    </w:p>
    <w:p w14:paraId="7B327D61" w14:textId="77777777" w:rsidR="0043726B" w:rsidRPr="00AA2D38" w:rsidRDefault="0043726B" w:rsidP="0043726B">
      <w:pPr>
        <w:pStyle w:val="En-tte"/>
        <w:tabs>
          <w:tab w:val="clear" w:pos="4536"/>
          <w:tab w:val="clear" w:pos="9072"/>
          <w:tab w:val="left" w:pos="851"/>
        </w:tabs>
        <w:jc w:val="both"/>
        <w:rPr>
          <w:rFonts w:ascii="Arial" w:hAnsi="Arial" w:cs="Arial"/>
        </w:rPr>
      </w:pPr>
    </w:p>
    <w:p w14:paraId="3D29D081" w14:textId="2B50CCD3" w:rsidR="00880DFA" w:rsidRPr="00880DFA" w:rsidRDefault="0023549A" w:rsidP="0023549A">
      <w:pPr>
        <w:rPr>
          <w:b/>
        </w:rPr>
      </w:pPr>
      <w:r>
        <w:rPr>
          <w:rFonts w:ascii="Arial" w:hAnsi="Arial" w:cs="Arial"/>
          <w:b/>
        </w:rPr>
        <w:t xml:space="preserve">Pour le </w:t>
      </w:r>
      <w:r w:rsidR="008C7B31" w:rsidRPr="00AA2D38">
        <w:rPr>
          <w:rFonts w:ascii="Arial" w:hAnsi="Arial" w:cs="Arial"/>
          <w:b/>
        </w:rPr>
        <w:t>Maitre d’ouvrage :</w:t>
      </w:r>
      <w:r>
        <w:rPr>
          <w:rFonts w:ascii="Arial" w:hAnsi="Arial" w:cs="Arial"/>
          <w:b/>
        </w:rPr>
        <w:t xml:space="preserve"> </w:t>
      </w:r>
      <w:r w:rsidR="009C396C">
        <w:rPr>
          <w:b/>
        </w:rPr>
        <w:t>ETABLISSEMENT DE SANTE BAUGEOIS VALLEE</w:t>
      </w:r>
    </w:p>
    <w:p w14:paraId="2DE2C053" w14:textId="77777777" w:rsidR="009C396C" w:rsidRPr="009C396C" w:rsidRDefault="009C396C" w:rsidP="009C396C">
      <w:pPr>
        <w:tabs>
          <w:tab w:val="left" w:pos="426"/>
          <w:tab w:val="left" w:pos="851"/>
          <w:tab w:val="left" w:pos="5103"/>
        </w:tabs>
        <w:jc w:val="both"/>
        <w:rPr>
          <w:b/>
        </w:rPr>
      </w:pPr>
      <w:r w:rsidRPr="009C396C">
        <w:rPr>
          <w:b/>
        </w:rPr>
        <w:t xml:space="preserve">9 chemin de </w:t>
      </w:r>
      <w:proofErr w:type="spellStart"/>
      <w:r w:rsidRPr="009C396C">
        <w:rPr>
          <w:b/>
        </w:rPr>
        <w:t>Rancan</w:t>
      </w:r>
      <w:proofErr w:type="spellEnd"/>
    </w:p>
    <w:p w14:paraId="2AB437CC" w14:textId="6EF909C4" w:rsidR="001A537D" w:rsidRDefault="009C396C" w:rsidP="009C396C">
      <w:pPr>
        <w:tabs>
          <w:tab w:val="left" w:pos="426"/>
          <w:tab w:val="left" w:pos="851"/>
          <w:tab w:val="left" w:pos="5103"/>
        </w:tabs>
        <w:jc w:val="both"/>
        <w:rPr>
          <w:b/>
        </w:rPr>
      </w:pPr>
      <w:r w:rsidRPr="009C396C">
        <w:rPr>
          <w:b/>
        </w:rPr>
        <w:t xml:space="preserve">49150 BAUGE EN ANJOU  </w:t>
      </w:r>
    </w:p>
    <w:p w14:paraId="11533A6E" w14:textId="77777777" w:rsidR="00880DFA" w:rsidRDefault="00880DFA" w:rsidP="00880DFA">
      <w:pPr>
        <w:tabs>
          <w:tab w:val="left" w:pos="426"/>
          <w:tab w:val="left" w:pos="851"/>
          <w:tab w:val="left" w:pos="5103"/>
        </w:tabs>
        <w:jc w:val="both"/>
        <w:rPr>
          <w:rFonts w:ascii="Wingdings" w:eastAsia="Wingdings" w:hAnsi="Wingdings" w:cs="Wingdings"/>
          <w:b/>
          <w:color w:val="66CCFF"/>
          <w:spacing w:val="-10"/>
        </w:rPr>
      </w:pPr>
    </w:p>
    <w:p w14:paraId="610C6449"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33702B2C" w14:textId="77777777" w:rsidR="009B1CD0" w:rsidRDefault="009B1CD0" w:rsidP="00E47798">
      <w:pPr>
        <w:tabs>
          <w:tab w:val="left" w:pos="851"/>
        </w:tabs>
        <w:jc w:val="both"/>
        <w:rPr>
          <w:rFonts w:ascii="Arial" w:hAnsi="Arial" w:cs="Arial"/>
          <w:i/>
          <w:sz w:val="18"/>
          <w:szCs w:val="18"/>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71350AFA" w14:textId="77777777" w:rsidR="00860B8F" w:rsidRDefault="00860B8F" w:rsidP="00E47798">
      <w:pPr>
        <w:tabs>
          <w:tab w:val="left" w:pos="851"/>
        </w:tabs>
        <w:jc w:val="both"/>
        <w:rPr>
          <w:rFonts w:ascii="Arial" w:hAnsi="Arial" w:cs="Arial"/>
        </w:rPr>
      </w:pPr>
    </w:p>
    <w:p w14:paraId="1AF30A6A" w14:textId="77777777" w:rsidR="009B1CD0" w:rsidRDefault="00860B8F" w:rsidP="0083205E">
      <w:pPr>
        <w:tabs>
          <w:tab w:val="left" w:pos="851"/>
        </w:tabs>
        <w:jc w:val="both"/>
        <w:rPr>
          <w:rFonts w:ascii="Arial" w:hAnsi="Arial" w:cs="Arial"/>
        </w:rPr>
      </w:pPr>
      <w:r w:rsidRPr="0050596C">
        <w:rPr>
          <w:rFonts w:ascii="Arial" w:hAnsi="Arial" w:cs="Arial"/>
          <w:b/>
        </w:rPr>
        <w:t>Madame la Directrice Générale du CHU d’Angers</w:t>
      </w:r>
    </w:p>
    <w:p w14:paraId="78E34611" w14:textId="77777777" w:rsidR="009B1CD0" w:rsidRDefault="009B1CD0" w:rsidP="0083205E">
      <w:pPr>
        <w:tabs>
          <w:tab w:val="left" w:pos="851"/>
        </w:tabs>
        <w:jc w:val="both"/>
        <w:rPr>
          <w:rFonts w:ascii="Arial" w:hAnsi="Arial" w:cs="Arial"/>
        </w:rPr>
      </w:pPr>
    </w:p>
    <w:p w14:paraId="4203F7E8" w14:textId="77777777" w:rsidR="009B1CD0" w:rsidRDefault="009B1CD0" w:rsidP="009B45B9">
      <w:pPr>
        <w:tabs>
          <w:tab w:val="left" w:pos="851"/>
        </w:tabs>
        <w:jc w:val="both"/>
        <w:rPr>
          <w:rFonts w:ascii="Arial" w:hAnsi="Arial" w:cs="Arial"/>
        </w:rPr>
      </w:pPr>
    </w:p>
    <w:p w14:paraId="2D4A5154"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3"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4"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171ED963"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15866496" w14:textId="77777777" w:rsidR="009B1CD0" w:rsidRDefault="009B1CD0" w:rsidP="009B45B9">
      <w:pPr>
        <w:tabs>
          <w:tab w:val="left" w:pos="851"/>
        </w:tabs>
        <w:jc w:val="both"/>
        <w:rPr>
          <w:rFonts w:ascii="Arial" w:hAnsi="Arial" w:cs="Arial"/>
        </w:rPr>
      </w:pPr>
    </w:p>
    <w:p w14:paraId="5FCD9C1E" w14:textId="77777777" w:rsidR="001C40C0" w:rsidRDefault="00860B8F" w:rsidP="009B45B9">
      <w:pPr>
        <w:tabs>
          <w:tab w:val="left" w:pos="851"/>
        </w:tabs>
        <w:jc w:val="both"/>
        <w:rPr>
          <w:rFonts w:ascii="Arial" w:hAnsi="Arial" w:cs="Arial"/>
        </w:rPr>
      </w:pPr>
      <w:r w:rsidRPr="0050596C">
        <w:rPr>
          <w:rFonts w:ascii="Arial" w:hAnsi="Arial" w:cs="Arial"/>
          <w:b/>
        </w:rPr>
        <w:t>Madame la Directrice Générale du CHU d’Angers</w:t>
      </w:r>
    </w:p>
    <w:p w14:paraId="6DEB0BA1" w14:textId="77777777" w:rsidR="001C40C0" w:rsidRDefault="001C40C0" w:rsidP="009B45B9">
      <w:pPr>
        <w:tabs>
          <w:tab w:val="left" w:pos="851"/>
        </w:tabs>
        <w:jc w:val="both"/>
        <w:rPr>
          <w:rFonts w:ascii="Arial" w:hAnsi="Arial" w:cs="Arial"/>
        </w:rPr>
      </w:pPr>
    </w:p>
    <w:p w14:paraId="6D2A0C6E" w14:textId="77777777" w:rsidR="009B1CD0" w:rsidRDefault="009B1CD0" w:rsidP="009B45B9">
      <w:pPr>
        <w:tabs>
          <w:tab w:val="left" w:pos="851"/>
        </w:tabs>
        <w:jc w:val="both"/>
        <w:rPr>
          <w:rFonts w:ascii="Arial" w:hAnsi="Arial" w:cs="Arial"/>
        </w:rPr>
      </w:pPr>
    </w:p>
    <w:p w14:paraId="012BDC5D" w14:textId="77777777" w:rsidR="009B1CD0" w:rsidRDefault="009B1CD0" w:rsidP="009B45B9">
      <w:pPr>
        <w:pStyle w:val="fcase2metab"/>
        <w:ind w:left="0" w:firstLine="0"/>
        <w:rPr>
          <w:rFonts w:ascii="Arial" w:hAnsi="Arial" w:cs="Arial"/>
        </w:rPr>
      </w:pPr>
    </w:p>
    <w:p w14:paraId="0AB18DC4"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58985199"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667F452A" w14:textId="77777777" w:rsidR="009B1CD0" w:rsidRDefault="009B1CD0" w:rsidP="009B45B9">
      <w:pPr>
        <w:pStyle w:val="fcase2metab"/>
        <w:rPr>
          <w:rFonts w:ascii="Arial" w:hAnsi="Arial" w:cs="Arial"/>
        </w:rPr>
      </w:pPr>
    </w:p>
    <w:p w14:paraId="177FE5A3" w14:textId="77777777" w:rsidR="009C396C" w:rsidRPr="009C396C" w:rsidRDefault="009C396C" w:rsidP="009C396C">
      <w:pPr>
        <w:pStyle w:val="fcase2metab"/>
        <w:rPr>
          <w:rFonts w:ascii="Arial" w:hAnsi="Arial" w:cs="Arial"/>
          <w:b/>
          <w:bCs/>
        </w:rPr>
      </w:pPr>
      <w:r w:rsidRPr="009C396C">
        <w:rPr>
          <w:rFonts w:ascii="Arial" w:hAnsi="Arial" w:cs="Arial"/>
          <w:b/>
          <w:bCs/>
        </w:rPr>
        <w:t>Monsieur le Trésorier Principal</w:t>
      </w:r>
    </w:p>
    <w:p w14:paraId="209966AC" w14:textId="77777777" w:rsidR="009C396C" w:rsidRPr="009C396C" w:rsidRDefault="009C396C" w:rsidP="009C396C">
      <w:pPr>
        <w:pStyle w:val="fcase2metab"/>
        <w:rPr>
          <w:rFonts w:ascii="Arial" w:hAnsi="Arial" w:cs="Arial"/>
          <w:b/>
          <w:bCs/>
        </w:rPr>
      </w:pPr>
      <w:r w:rsidRPr="009C396C">
        <w:rPr>
          <w:rFonts w:ascii="Arial" w:hAnsi="Arial" w:cs="Arial"/>
          <w:b/>
          <w:bCs/>
        </w:rPr>
        <w:t>SGC de SAUMUR</w:t>
      </w:r>
    </w:p>
    <w:p w14:paraId="3804A0C3" w14:textId="77777777" w:rsidR="009C396C" w:rsidRPr="009C396C" w:rsidRDefault="009C396C" w:rsidP="009C396C">
      <w:pPr>
        <w:pStyle w:val="fcase2metab"/>
        <w:rPr>
          <w:rFonts w:ascii="Arial" w:hAnsi="Arial" w:cs="Arial"/>
          <w:b/>
          <w:bCs/>
        </w:rPr>
      </w:pPr>
      <w:r w:rsidRPr="009C396C">
        <w:rPr>
          <w:rFonts w:ascii="Arial" w:hAnsi="Arial" w:cs="Arial"/>
          <w:b/>
          <w:bCs/>
        </w:rPr>
        <w:t>8 rue Saint Louis 49417 SAUMUR CEDEX</w:t>
      </w:r>
    </w:p>
    <w:p w14:paraId="24982F3C" w14:textId="77777777" w:rsidR="009C396C" w:rsidRPr="009C396C" w:rsidRDefault="009C396C" w:rsidP="009C396C">
      <w:pPr>
        <w:pStyle w:val="fcase2metab"/>
        <w:rPr>
          <w:rFonts w:ascii="Arial" w:hAnsi="Arial" w:cs="Arial"/>
          <w:b/>
          <w:bCs/>
        </w:rPr>
      </w:pPr>
      <w:r w:rsidRPr="009C396C">
        <w:rPr>
          <w:rFonts w:ascii="Arial" w:hAnsi="Arial" w:cs="Arial"/>
          <w:b/>
          <w:bCs/>
        </w:rPr>
        <w:t>Tél. : 02.41.83.57.70</w:t>
      </w:r>
    </w:p>
    <w:p w14:paraId="3877542C" w14:textId="7D58D4D4" w:rsidR="009B1CD0" w:rsidRDefault="009C396C" w:rsidP="009C396C">
      <w:pPr>
        <w:pStyle w:val="fcase2metab"/>
        <w:ind w:left="0" w:firstLine="0"/>
        <w:rPr>
          <w:rFonts w:ascii="Arial" w:hAnsi="Arial" w:cs="Arial"/>
        </w:rPr>
      </w:pPr>
      <w:r w:rsidRPr="009C396C">
        <w:rPr>
          <w:rFonts w:ascii="Arial" w:hAnsi="Arial" w:cs="Arial"/>
          <w:b/>
          <w:bCs/>
        </w:rPr>
        <w:t>Mél : sgc.saumur@dgfip.finances.gouv.fr</w:t>
      </w:r>
    </w:p>
    <w:p w14:paraId="54E4DBF9" w14:textId="77777777" w:rsidR="009B1CD0" w:rsidRDefault="009B1CD0" w:rsidP="009B45B9">
      <w:pPr>
        <w:pStyle w:val="fcase2metab"/>
        <w:ind w:left="0" w:firstLine="0"/>
        <w:rPr>
          <w:rFonts w:ascii="Arial" w:hAnsi="Arial" w:cs="Arial"/>
        </w:rPr>
      </w:pPr>
    </w:p>
    <w:p w14:paraId="6AD7BDF0" w14:textId="77777777"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14:paraId="719EA243" w14:textId="77777777" w:rsidR="0079785C" w:rsidRDefault="008C7B31" w:rsidP="009B45B9">
      <w:pPr>
        <w:pStyle w:val="fcase2metab"/>
        <w:rPr>
          <w:rFonts w:ascii="Arial" w:hAnsi="Arial" w:cs="Arial"/>
        </w:rPr>
      </w:pPr>
      <w:r>
        <w:rPr>
          <w:rFonts w:ascii="Arial" w:hAnsi="Arial" w:cs="Arial"/>
        </w:rPr>
        <w:t>/</w:t>
      </w:r>
    </w:p>
    <w:p w14:paraId="30773292" w14:textId="77777777" w:rsidR="009B1CD0" w:rsidRDefault="009B1CD0" w:rsidP="009B45B9">
      <w:pPr>
        <w:tabs>
          <w:tab w:val="left" w:pos="851"/>
        </w:tabs>
        <w:rPr>
          <w:rFonts w:ascii="Arial" w:hAnsi="Arial" w:cs="Arial"/>
        </w:rPr>
      </w:pPr>
    </w:p>
    <w:p w14:paraId="67DBCE53" w14:textId="77777777" w:rsidR="009B1CD0" w:rsidRDefault="009B1CD0" w:rsidP="009B45B9">
      <w:pPr>
        <w:tabs>
          <w:tab w:val="left" w:pos="851"/>
        </w:tabs>
        <w:rPr>
          <w:rFonts w:ascii="Arial" w:hAnsi="Arial" w:cs="Arial"/>
        </w:rPr>
      </w:pPr>
    </w:p>
    <w:p w14:paraId="76872456" w14:textId="77777777"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3989DD72" w14:textId="77777777" w:rsidR="009B1CD0" w:rsidRDefault="009B1CD0" w:rsidP="009B45B9">
      <w:pPr>
        <w:tabs>
          <w:tab w:val="left" w:pos="851"/>
        </w:tabs>
      </w:pPr>
    </w:p>
    <w:p w14:paraId="79012EF5" w14:textId="77777777" w:rsidR="009B1CD0" w:rsidRDefault="009B1CD0" w:rsidP="009B45B9">
      <w:pPr>
        <w:tabs>
          <w:tab w:val="left" w:pos="851"/>
        </w:tabs>
      </w:pPr>
    </w:p>
    <w:p w14:paraId="11B56A9F" w14:textId="77777777" w:rsidR="009B1CD0" w:rsidRDefault="009B1CD0" w:rsidP="009B45B9">
      <w:pPr>
        <w:tabs>
          <w:tab w:val="left" w:pos="851"/>
        </w:tabs>
      </w:pPr>
    </w:p>
    <w:p w14:paraId="77C80377"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4F39E4CA" w14:textId="77777777"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7B0AFD42" w14:textId="77777777" w:rsidR="009B1CD0" w:rsidRDefault="009B1CD0" w:rsidP="009B45B9">
      <w:pPr>
        <w:tabs>
          <w:tab w:val="left" w:pos="851"/>
        </w:tabs>
        <w:jc w:val="both"/>
      </w:pPr>
    </w:p>
    <w:p w14:paraId="6FA2D20C" w14:textId="77777777" w:rsidR="009B1CD0" w:rsidRDefault="009B1CD0" w:rsidP="009B45B9">
      <w:pPr>
        <w:tabs>
          <w:tab w:val="left" w:pos="851"/>
        </w:tabs>
        <w:jc w:val="both"/>
      </w:pPr>
    </w:p>
    <w:p w14:paraId="546106FA" w14:textId="197C96C5" w:rsidR="009B1CD0" w:rsidRPr="0050596C" w:rsidRDefault="003E04B0" w:rsidP="003E04B0">
      <w:pPr>
        <w:tabs>
          <w:tab w:val="left" w:pos="851"/>
        </w:tabs>
        <w:ind w:firstLine="5103"/>
        <w:jc w:val="center"/>
        <w:rPr>
          <w:b/>
        </w:rPr>
      </w:pPr>
      <w:r w:rsidRPr="0050596C">
        <w:rPr>
          <w:b/>
        </w:rPr>
        <w:t>Pour la Directrice Générale</w:t>
      </w:r>
    </w:p>
    <w:p w14:paraId="1277D03E" w14:textId="62D8B851" w:rsidR="003E04B0" w:rsidRPr="003E04B0" w:rsidRDefault="003E04B0" w:rsidP="003E04B0">
      <w:pPr>
        <w:tabs>
          <w:tab w:val="left" w:pos="851"/>
        </w:tabs>
        <w:ind w:firstLine="5103"/>
        <w:jc w:val="center"/>
        <w:rPr>
          <w:b/>
        </w:rPr>
      </w:pPr>
      <w:r w:rsidRPr="0050596C">
        <w:rPr>
          <w:b/>
        </w:rPr>
        <w:t>Le Directeur des achats du GHT 49</w:t>
      </w:r>
    </w:p>
    <w:p w14:paraId="29557EF6" w14:textId="77777777" w:rsidR="002C2CA3" w:rsidRDefault="002C2CA3" w:rsidP="009B45B9">
      <w:pPr>
        <w:tabs>
          <w:tab w:val="left" w:pos="851"/>
        </w:tabs>
        <w:jc w:val="both"/>
      </w:pPr>
    </w:p>
    <w:p w14:paraId="06A756C9" w14:textId="77777777" w:rsidR="004222DC" w:rsidRDefault="004222DC" w:rsidP="009B45B9">
      <w:pPr>
        <w:tabs>
          <w:tab w:val="left" w:pos="851"/>
        </w:tabs>
        <w:jc w:val="both"/>
      </w:pPr>
    </w:p>
    <w:p w14:paraId="5CB908ED" w14:textId="77777777" w:rsidR="004222DC" w:rsidRDefault="004222DC" w:rsidP="009B45B9">
      <w:pPr>
        <w:tabs>
          <w:tab w:val="left" w:pos="851"/>
        </w:tabs>
        <w:jc w:val="both"/>
      </w:pPr>
    </w:p>
    <w:p w14:paraId="7B9700B3" w14:textId="77777777" w:rsidR="004222DC" w:rsidRDefault="004222DC" w:rsidP="009B45B9">
      <w:pPr>
        <w:tabs>
          <w:tab w:val="left" w:pos="851"/>
        </w:tabs>
        <w:jc w:val="both"/>
      </w:pPr>
    </w:p>
    <w:p w14:paraId="419856DF" w14:textId="77777777" w:rsidR="004222DC" w:rsidRDefault="004222DC" w:rsidP="009B45B9">
      <w:pPr>
        <w:tabs>
          <w:tab w:val="left" w:pos="851"/>
        </w:tabs>
        <w:jc w:val="both"/>
      </w:pPr>
    </w:p>
    <w:p w14:paraId="0C497CA3" w14:textId="77777777" w:rsidR="004222DC" w:rsidRDefault="004222DC" w:rsidP="009B45B9">
      <w:pPr>
        <w:tabs>
          <w:tab w:val="left" w:pos="851"/>
        </w:tabs>
        <w:jc w:val="both"/>
      </w:pPr>
    </w:p>
    <w:p w14:paraId="7A3F2199" w14:textId="1CF845B5" w:rsidR="004222DC" w:rsidRPr="004222DC" w:rsidRDefault="004222DC" w:rsidP="004222DC">
      <w:pPr>
        <w:tabs>
          <w:tab w:val="left" w:pos="851"/>
        </w:tabs>
        <w:jc w:val="center"/>
        <w:rPr>
          <w:color w:val="FFFFFF" w:themeColor="background1"/>
        </w:rPr>
      </w:pPr>
      <w:r>
        <w:rPr>
          <w:color w:val="FFFFFF" w:themeColor="background1"/>
        </w:rPr>
        <w:tab/>
      </w:r>
      <w:r>
        <w:rPr>
          <w:color w:val="FFFFFF" w:themeColor="background1"/>
        </w:rPr>
        <w:tab/>
      </w:r>
      <w:r>
        <w:rPr>
          <w:color w:val="FFFFFF" w:themeColor="background1"/>
        </w:rPr>
        <w:tab/>
      </w:r>
      <w:r>
        <w:rPr>
          <w:color w:val="FFFFFF" w:themeColor="background1"/>
        </w:rPr>
        <w:tab/>
      </w:r>
      <w:r>
        <w:rPr>
          <w:color w:val="FFFFFF" w:themeColor="background1"/>
        </w:rPr>
        <w:tab/>
      </w:r>
      <w:r w:rsidRPr="004222DC">
        <w:rPr>
          <w:color w:val="FFFFFF" w:themeColor="background1"/>
        </w:rPr>
        <w:t>#signature#</w:t>
      </w:r>
    </w:p>
    <w:sectPr w:rsidR="004222DC" w:rsidRPr="004222DC">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08C151" w14:textId="77777777" w:rsidR="00403AD4" w:rsidRDefault="00403AD4">
      <w:r>
        <w:separator/>
      </w:r>
    </w:p>
  </w:endnote>
  <w:endnote w:type="continuationSeparator" w:id="0">
    <w:p w14:paraId="20F65854" w14:textId="77777777" w:rsidR="00403AD4" w:rsidRDefault="00403A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Open Sans">
    <w:altName w:val="Arial"/>
    <w:charset w:val="00"/>
    <w:family w:val="swiss"/>
    <w:pitch w:val="variable"/>
    <w:sig w:usb0="00000001"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403AD4" w14:paraId="7E76E6D5" w14:textId="77777777" w:rsidTr="0083205E">
      <w:trPr>
        <w:tblHeader/>
      </w:trPr>
      <w:tc>
        <w:tcPr>
          <w:tcW w:w="2906" w:type="dxa"/>
          <w:shd w:val="clear" w:color="auto" w:fill="66CCFF"/>
        </w:tcPr>
        <w:p w14:paraId="4E9F2EE9" w14:textId="77777777" w:rsidR="00403AD4" w:rsidRDefault="00403AD4"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4BD77C0F" w14:textId="144BF3A7" w:rsidR="00403AD4" w:rsidRPr="00A46866" w:rsidRDefault="00403AD4" w:rsidP="00DA0DBA">
          <w:pPr>
            <w:jc w:val="center"/>
            <w:rPr>
              <w:rFonts w:ascii="Arial" w:hAnsi="Arial" w:cs="Arial"/>
              <w:b/>
              <w:i/>
            </w:rPr>
          </w:pPr>
          <w:r>
            <w:rPr>
              <w:rFonts w:ascii="Arial" w:hAnsi="Arial" w:cs="Arial"/>
              <w:b/>
              <w:i/>
            </w:rPr>
            <w:t xml:space="preserve">Concours </w:t>
          </w:r>
          <w:r w:rsidRPr="00A46866">
            <w:rPr>
              <w:rFonts w:ascii="Arial" w:hAnsi="Arial" w:cs="Arial"/>
              <w:b/>
              <w:i/>
            </w:rPr>
            <w:t xml:space="preserve">– </w:t>
          </w:r>
          <w:r w:rsidRPr="00880DFA">
            <w:rPr>
              <w:rFonts w:ascii="Arial" w:hAnsi="Arial" w:cs="Arial"/>
              <w:b/>
              <w:i/>
            </w:rPr>
            <w:t xml:space="preserve">CONSTRUCTION </w:t>
          </w:r>
          <w:r>
            <w:rPr>
              <w:rFonts w:ascii="Arial" w:hAnsi="Arial" w:cs="Arial"/>
              <w:b/>
              <w:i/>
            </w:rPr>
            <w:t>EHPAD 135 lits MAZE</w:t>
          </w:r>
        </w:p>
      </w:tc>
      <w:tc>
        <w:tcPr>
          <w:tcW w:w="896" w:type="dxa"/>
          <w:shd w:val="clear" w:color="auto" w:fill="66CCFF"/>
        </w:tcPr>
        <w:p w14:paraId="24BF1601" w14:textId="77777777" w:rsidR="00403AD4" w:rsidRDefault="00403AD4">
          <w:pPr>
            <w:tabs>
              <w:tab w:val="center" w:pos="1366"/>
              <w:tab w:val="right" w:pos="2733"/>
            </w:tabs>
          </w:pPr>
          <w:r>
            <w:rPr>
              <w:rFonts w:ascii="Arial" w:hAnsi="Arial" w:cs="Arial"/>
              <w:b/>
            </w:rPr>
            <w:t xml:space="preserve">Page : </w:t>
          </w:r>
        </w:p>
      </w:tc>
      <w:tc>
        <w:tcPr>
          <w:tcW w:w="567" w:type="dxa"/>
          <w:shd w:val="clear" w:color="auto" w:fill="66CCFF"/>
        </w:tcPr>
        <w:p w14:paraId="51BBF3F0" w14:textId="77777777" w:rsidR="00403AD4" w:rsidRDefault="00403AD4">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5A1C87">
            <w:rPr>
              <w:rStyle w:val="Numrodepage"/>
              <w:rFonts w:cs="Arial"/>
              <w:b/>
              <w:noProof/>
            </w:rPr>
            <w:t>1</w:t>
          </w:r>
          <w:r>
            <w:rPr>
              <w:rStyle w:val="Numrodepage"/>
              <w:rFonts w:cs="Arial"/>
              <w:b/>
            </w:rPr>
            <w:fldChar w:fldCharType="end"/>
          </w:r>
        </w:p>
      </w:tc>
      <w:tc>
        <w:tcPr>
          <w:tcW w:w="165" w:type="dxa"/>
          <w:shd w:val="clear" w:color="auto" w:fill="66CCFF"/>
        </w:tcPr>
        <w:p w14:paraId="328A1448" w14:textId="77777777" w:rsidR="00403AD4" w:rsidRDefault="00403AD4">
          <w:pPr>
            <w:jc w:val="center"/>
          </w:pPr>
          <w:r>
            <w:rPr>
              <w:rFonts w:ascii="Arial" w:hAnsi="Arial" w:cs="Arial"/>
              <w:b/>
            </w:rPr>
            <w:t>/</w:t>
          </w:r>
        </w:p>
      </w:tc>
      <w:tc>
        <w:tcPr>
          <w:tcW w:w="544" w:type="dxa"/>
          <w:shd w:val="clear" w:color="auto" w:fill="66CCFF"/>
        </w:tcPr>
        <w:p w14:paraId="7638DCAE" w14:textId="77777777" w:rsidR="00403AD4" w:rsidRDefault="00403AD4">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A1C87">
            <w:rPr>
              <w:rStyle w:val="Numrodepage"/>
              <w:rFonts w:cs="Arial"/>
              <w:b/>
              <w:noProof/>
            </w:rPr>
            <w:t>11</w:t>
          </w:r>
          <w:r>
            <w:rPr>
              <w:rStyle w:val="Numrodepage"/>
              <w:rFonts w:cs="Arial"/>
              <w:b/>
            </w:rPr>
            <w:fldChar w:fldCharType="end"/>
          </w:r>
        </w:p>
      </w:tc>
    </w:tr>
  </w:tbl>
  <w:p w14:paraId="328281AD" w14:textId="77777777" w:rsidR="00403AD4" w:rsidRPr="00840934" w:rsidRDefault="00403AD4" w:rsidP="00C83930">
    <w:pPr>
      <w:jc w:val="center"/>
    </w:pPr>
    <w:r w:rsidRPr="00C83930">
      <w:t>Version code de la commande publique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785255" w14:textId="77777777" w:rsidR="00403AD4" w:rsidRDefault="00403AD4">
      <w:r>
        <w:separator/>
      </w:r>
    </w:p>
  </w:footnote>
  <w:footnote w:type="continuationSeparator" w:id="0">
    <w:p w14:paraId="3C467024" w14:textId="77777777" w:rsidR="00403AD4" w:rsidRDefault="00403AD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nsid w:val="029D7642"/>
    <w:multiLevelType w:val="hybridMultilevel"/>
    <w:tmpl w:val="2E62DB2A"/>
    <w:lvl w:ilvl="0" w:tplc="040C0017">
      <w:start w:val="1"/>
      <w:numFmt w:val="lowerLetter"/>
      <w:lvlText w:val="%1)"/>
      <w:lvlJc w:val="left"/>
      <w:pPr>
        <w:ind w:left="720" w:hanging="360"/>
      </w:pPr>
      <w:rPr>
        <w:rFonts w:hint="default"/>
      </w:rPr>
    </w:lvl>
    <w:lvl w:ilvl="1" w:tplc="76A2C4C4">
      <w:start w:val="1"/>
      <w:numFmt w:val="bullet"/>
      <w:lvlText w:val="o"/>
      <w:lvlJc w:val="left"/>
      <w:pPr>
        <w:ind w:left="850" w:hanging="335"/>
      </w:pPr>
      <w:rPr>
        <w:rFonts w:ascii="Courier New" w:hAnsi="Courier New" w:hint="default"/>
      </w:rPr>
    </w:lvl>
    <w:lvl w:ilvl="2" w:tplc="CC42BCF6">
      <w:start w:val="1"/>
      <w:numFmt w:val="bullet"/>
      <w:lvlText w:val=""/>
      <w:lvlJc w:val="left"/>
      <w:pPr>
        <w:ind w:left="1026" w:hanging="357"/>
      </w:pPr>
      <w:rPr>
        <w:rFonts w:ascii="Wingdings" w:hAnsi="Wingdings" w:hint="default"/>
      </w:rPr>
    </w:lvl>
    <w:lvl w:ilvl="3" w:tplc="43B4C33E">
      <w:start w:val="1"/>
      <w:numFmt w:val="bullet"/>
      <w:lvlText w:val=""/>
      <w:lvlJc w:val="left"/>
      <w:pPr>
        <w:ind w:left="1134" w:hanging="284"/>
      </w:pPr>
      <w:rPr>
        <w:rFonts w:ascii="Symbol" w:hAnsi="Symbol" w:hint="default"/>
      </w:rPr>
    </w:lvl>
    <w:lvl w:ilvl="4" w:tplc="B5364A88">
      <w:start w:val="1"/>
      <w:numFmt w:val="bullet"/>
      <w:lvlText w:val="o"/>
      <w:lvlJc w:val="left"/>
      <w:pPr>
        <w:ind w:left="1701" w:hanging="454"/>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nsid w:val="3D466719"/>
    <w:multiLevelType w:val="hybridMultilevel"/>
    <w:tmpl w:val="C9648C6A"/>
    <w:lvl w:ilvl="0" w:tplc="23BE8BE4">
      <w:start w:val="1"/>
      <w:numFmt w:val="bullet"/>
      <w:lvlText w:val="►"/>
      <w:lvlJc w:val="left"/>
      <w:pPr>
        <w:ind w:left="1004" w:hanging="360"/>
      </w:pPr>
      <w:rPr>
        <w:rFonts w:ascii="Courier New" w:hAnsi="Courier New" w:hint="default"/>
      </w:rPr>
    </w:lvl>
    <w:lvl w:ilvl="1" w:tplc="76A2C4C4">
      <w:start w:val="1"/>
      <w:numFmt w:val="bullet"/>
      <w:lvlText w:val="o"/>
      <w:lvlJc w:val="left"/>
      <w:pPr>
        <w:ind w:left="1134" w:hanging="335"/>
      </w:pPr>
      <w:rPr>
        <w:rFonts w:ascii="Courier New" w:hAnsi="Courier New" w:hint="default"/>
      </w:rPr>
    </w:lvl>
    <w:lvl w:ilvl="2" w:tplc="040C000B">
      <w:start w:val="1"/>
      <w:numFmt w:val="bullet"/>
      <w:lvlText w:val=""/>
      <w:lvlJc w:val="left"/>
      <w:pPr>
        <w:ind w:left="1310" w:hanging="357"/>
      </w:pPr>
      <w:rPr>
        <w:rFonts w:ascii="Wingdings" w:hAnsi="Wingdings" w:hint="default"/>
      </w:rPr>
    </w:lvl>
    <w:lvl w:ilvl="3" w:tplc="43B4C33E">
      <w:start w:val="1"/>
      <w:numFmt w:val="bullet"/>
      <w:lvlText w:val=""/>
      <w:lvlJc w:val="left"/>
      <w:pPr>
        <w:ind w:left="1418" w:hanging="284"/>
      </w:pPr>
      <w:rPr>
        <w:rFonts w:ascii="Symbol" w:hAnsi="Symbol" w:hint="default"/>
      </w:rPr>
    </w:lvl>
    <w:lvl w:ilvl="4" w:tplc="B5364A88">
      <w:start w:val="1"/>
      <w:numFmt w:val="bullet"/>
      <w:lvlText w:val="o"/>
      <w:lvlJc w:val="left"/>
      <w:pPr>
        <w:ind w:left="1985" w:hanging="454"/>
      </w:pPr>
      <w:rPr>
        <w:rFonts w:ascii="Courier New" w:hAnsi="Courier New" w:hint="default"/>
      </w:rPr>
    </w:lvl>
    <w:lvl w:ilvl="5" w:tplc="040C0005">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6">
    <w:nsid w:val="46B2676F"/>
    <w:multiLevelType w:val="hybridMultilevel"/>
    <w:tmpl w:val="956CF774"/>
    <w:lvl w:ilvl="0" w:tplc="23BE8BE4">
      <w:start w:val="1"/>
      <w:numFmt w:val="bullet"/>
      <w:lvlText w:val="►"/>
      <w:lvlJc w:val="left"/>
      <w:pPr>
        <w:ind w:left="1004" w:hanging="360"/>
      </w:pPr>
      <w:rPr>
        <w:rFonts w:ascii="Courier New" w:hAnsi="Courier New" w:hint="default"/>
      </w:rPr>
    </w:lvl>
    <w:lvl w:ilvl="1" w:tplc="76A2C4C4">
      <w:start w:val="1"/>
      <w:numFmt w:val="bullet"/>
      <w:lvlText w:val="o"/>
      <w:lvlJc w:val="left"/>
      <w:pPr>
        <w:ind w:left="1134" w:hanging="335"/>
      </w:pPr>
      <w:rPr>
        <w:rFonts w:ascii="Courier New" w:hAnsi="Courier New" w:hint="default"/>
      </w:rPr>
    </w:lvl>
    <w:lvl w:ilvl="2" w:tplc="040C000B">
      <w:start w:val="1"/>
      <w:numFmt w:val="bullet"/>
      <w:lvlText w:val=""/>
      <w:lvlJc w:val="left"/>
      <w:pPr>
        <w:ind w:left="1310" w:hanging="357"/>
      </w:pPr>
      <w:rPr>
        <w:rFonts w:ascii="Wingdings" w:hAnsi="Wingdings" w:hint="default"/>
      </w:rPr>
    </w:lvl>
    <w:lvl w:ilvl="3" w:tplc="43B4C33E">
      <w:start w:val="1"/>
      <w:numFmt w:val="bullet"/>
      <w:lvlText w:val=""/>
      <w:lvlJc w:val="left"/>
      <w:pPr>
        <w:ind w:left="1418" w:hanging="284"/>
      </w:pPr>
      <w:rPr>
        <w:rFonts w:ascii="Symbol" w:hAnsi="Symbol" w:hint="default"/>
      </w:rPr>
    </w:lvl>
    <w:lvl w:ilvl="4" w:tplc="B5364A88">
      <w:start w:val="1"/>
      <w:numFmt w:val="bullet"/>
      <w:lvlText w:val="o"/>
      <w:lvlJc w:val="left"/>
      <w:pPr>
        <w:ind w:left="1985" w:hanging="454"/>
      </w:pPr>
      <w:rPr>
        <w:rFonts w:ascii="Courier New" w:hAnsi="Courier New" w:hint="default"/>
      </w:rPr>
    </w:lvl>
    <w:lvl w:ilvl="5" w:tplc="040C0005">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7">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6DBE5106"/>
    <w:multiLevelType w:val="hybridMultilevel"/>
    <w:tmpl w:val="51F20B74"/>
    <w:lvl w:ilvl="0" w:tplc="23BE8BE4">
      <w:start w:val="1"/>
      <w:numFmt w:val="bullet"/>
      <w:lvlText w:val="►"/>
      <w:lvlJc w:val="left"/>
      <w:pPr>
        <w:ind w:left="1004" w:hanging="360"/>
      </w:pPr>
      <w:rPr>
        <w:rFonts w:ascii="Courier New" w:hAnsi="Courier New" w:hint="default"/>
      </w:rPr>
    </w:lvl>
    <w:lvl w:ilvl="1" w:tplc="76A2C4C4">
      <w:start w:val="1"/>
      <w:numFmt w:val="bullet"/>
      <w:lvlText w:val="o"/>
      <w:lvlJc w:val="left"/>
      <w:pPr>
        <w:ind w:left="1134" w:hanging="335"/>
      </w:pPr>
      <w:rPr>
        <w:rFonts w:ascii="Courier New" w:hAnsi="Courier New" w:hint="default"/>
      </w:rPr>
    </w:lvl>
    <w:lvl w:ilvl="2" w:tplc="040C000B">
      <w:start w:val="1"/>
      <w:numFmt w:val="bullet"/>
      <w:lvlText w:val=""/>
      <w:lvlJc w:val="left"/>
      <w:pPr>
        <w:ind w:left="1310" w:hanging="357"/>
      </w:pPr>
      <w:rPr>
        <w:rFonts w:ascii="Wingdings" w:hAnsi="Wingdings" w:hint="default"/>
      </w:rPr>
    </w:lvl>
    <w:lvl w:ilvl="3" w:tplc="43B4C33E">
      <w:start w:val="1"/>
      <w:numFmt w:val="bullet"/>
      <w:lvlText w:val=""/>
      <w:lvlJc w:val="left"/>
      <w:pPr>
        <w:ind w:left="1418" w:hanging="284"/>
      </w:pPr>
      <w:rPr>
        <w:rFonts w:ascii="Symbol" w:hAnsi="Symbol" w:hint="default"/>
      </w:rPr>
    </w:lvl>
    <w:lvl w:ilvl="4" w:tplc="B5364A88">
      <w:start w:val="1"/>
      <w:numFmt w:val="bullet"/>
      <w:lvlText w:val="o"/>
      <w:lvlJc w:val="left"/>
      <w:pPr>
        <w:ind w:left="1985" w:hanging="454"/>
      </w:pPr>
      <w:rPr>
        <w:rFonts w:ascii="Courier New" w:hAnsi="Courier New" w:hint="default"/>
      </w:rPr>
    </w:lvl>
    <w:lvl w:ilvl="5" w:tplc="040C0005">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9">
    <w:nsid w:val="6F6C432B"/>
    <w:multiLevelType w:val="hybridMultilevel"/>
    <w:tmpl w:val="1682DB52"/>
    <w:lvl w:ilvl="0" w:tplc="23BE8BE4">
      <w:start w:val="1"/>
      <w:numFmt w:val="bullet"/>
      <w:lvlText w:val="►"/>
      <w:lvlJc w:val="left"/>
      <w:pPr>
        <w:ind w:left="1004" w:hanging="360"/>
      </w:pPr>
      <w:rPr>
        <w:rFonts w:ascii="Courier New" w:hAnsi="Courier New" w:hint="default"/>
      </w:rPr>
    </w:lvl>
    <w:lvl w:ilvl="1" w:tplc="76A2C4C4">
      <w:start w:val="1"/>
      <w:numFmt w:val="bullet"/>
      <w:lvlText w:val="o"/>
      <w:lvlJc w:val="left"/>
      <w:pPr>
        <w:ind w:left="1134" w:hanging="335"/>
      </w:pPr>
      <w:rPr>
        <w:rFonts w:ascii="Courier New" w:hAnsi="Courier New" w:hint="default"/>
      </w:rPr>
    </w:lvl>
    <w:lvl w:ilvl="2" w:tplc="CC42BCF6">
      <w:start w:val="1"/>
      <w:numFmt w:val="bullet"/>
      <w:lvlText w:val=""/>
      <w:lvlJc w:val="left"/>
      <w:pPr>
        <w:ind w:left="1310" w:hanging="357"/>
      </w:pPr>
      <w:rPr>
        <w:rFonts w:ascii="Wingdings" w:hAnsi="Wingdings" w:hint="default"/>
      </w:rPr>
    </w:lvl>
    <w:lvl w:ilvl="3" w:tplc="43B4C33E">
      <w:start w:val="1"/>
      <w:numFmt w:val="bullet"/>
      <w:lvlText w:val=""/>
      <w:lvlJc w:val="left"/>
      <w:pPr>
        <w:ind w:left="1418" w:hanging="284"/>
      </w:pPr>
      <w:rPr>
        <w:rFonts w:ascii="Symbol" w:hAnsi="Symbol" w:hint="default"/>
      </w:rPr>
    </w:lvl>
    <w:lvl w:ilvl="4" w:tplc="B5364A88">
      <w:start w:val="1"/>
      <w:numFmt w:val="bullet"/>
      <w:lvlText w:val="o"/>
      <w:lvlJc w:val="left"/>
      <w:pPr>
        <w:ind w:left="1985" w:hanging="454"/>
      </w:pPr>
      <w:rPr>
        <w:rFonts w:ascii="Courier New" w:hAnsi="Courier New" w:hint="default"/>
      </w:rPr>
    </w:lvl>
    <w:lvl w:ilvl="5" w:tplc="040C0005">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7"/>
  </w:num>
  <w:num w:numId="5">
    <w:abstractNumId w:val="4"/>
  </w:num>
  <w:num w:numId="6">
    <w:abstractNumId w:val="10"/>
  </w:num>
  <w:num w:numId="7">
    <w:abstractNumId w:val="9"/>
  </w:num>
  <w:num w:numId="8">
    <w:abstractNumId w:val="3"/>
  </w:num>
  <w:num w:numId="9">
    <w:abstractNumId w:val="5"/>
  </w:num>
  <w:num w:numId="10">
    <w:abstractNumId w:val="8"/>
  </w:num>
  <w:num w:numId="11">
    <w:abstractNumId w:val="6"/>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033DA"/>
    <w:rsid w:val="00032CF1"/>
    <w:rsid w:val="00036500"/>
    <w:rsid w:val="000641A5"/>
    <w:rsid w:val="00067F94"/>
    <w:rsid w:val="000A2E05"/>
    <w:rsid w:val="000A2F53"/>
    <w:rsid w:val="000D6BCF"/>
    <w:rsid w:val="000E0020"/>
    <w:rsid w:val="000E4C22"/>
    <w:rsid w:val="000F14BF"/>
    <w:rsid w:val="000F1B0C"/>
    <w:rsid w:val="0011586B"/>
    <w:rsid w:val="00123FAE"/>
    <w:rsid w:val="00145EF3"/>
    <w:rsid w:val="00156924"/>
    <w:rsid w:val="00161CD2"/>
    <w:rsid w:val="0016687F"/>
    <w:rsid w:val="00166B56"/>
    <w:rsid w:val="00174505"/>
    <w:rsid w:val="00180AEB"/>
    <w:rsid w:val="001814F8"/>
    <w:rsid w:val="001A0707"/>
    <w:rsid w:val="001A537D"/>
    <w:rsid w:val="001A66C3"/>
    <w:rsid w:val="001C312F"/>
    <w:rsid w:val="001C40C0"/>
    <w:rsid w:val="001C733C"/>
    <w:rsid w:val="001C79CC"/>
    <w:rsid w:val="001D1AFE"/>
    <w:rsid w:val="001E604C"/>
    <w:rsid w:val="00203D00"/>
    <w:rsid w:val="0021527A"/>
    <w:rsid w:val="0021797C"/>
    <w:rsid w:val="00225A1A"/>
    <w:rsid w:val="0023549A"/>
    <w:rsid w:val="0026611E"/>
    <w:rsid w:val="002904AF"/>
    <w:rsid w:val="002B18F7"/>
    <w:rsid w:val="002C2CA3"/>
    <w:rsid w:val="002C4B3E"/>
    <w:rsid w:val="002C7745"/>
    <w:rsid w:val="002C79D6"/>
    <w:rsid w:val="002E38EB"/>
    <w:rsid w:val="002E56C1"/>
    <w:rsid w:val="002E5769"/>
    <w:rsid w:val="002F59F5"/>
    <w:rsid w:val="00301B6E"/>
    <w:rsid w:val="003135A1"/>
    <w:rsid w:val="00320813"/>
    <w:rsid w:val="00321F22"/>
    <w:rsid w:val="00332B12"/>
    <w:rsid w:val="00354C04"/>
    <w:rsid w:val="003656B6"/>
    <w:rsid w:val="00385E76"/>
    <w:rsid w:val="00391314"/>
    <w:rsid w:val="003A7270"/>
    <w:rsid w:val="003C25C9"/>
    <w:rsid w:val="003D50A5"/>
    <w:rsid w:val="003E04B0"/>
    <w:rsid w:val="003E29EC"/>
    <w:rsid w:val="003F2E6A"/>
    <w:rsid w:val="00403AD4"/>
    <w:rsid w:val="004222DC"/>
    <w:rsid w:val="0043137B"/>
    <w:rsid w:val="0043706E"/>
    <w:rsid w:val="0043726B"/>
    <w:rsid w:val="004417AC"/>
    <w:rsid w:val="0044597F"/>
    <w:rsid w:val="004544CB"/>
    <w:rsid w:val="004A1F84"/>
    <w:rsid w:val="004A7169"/>
    <w:rsid w:val="004B38FE"/>
    <w:rsid w:val="004C5755"/>
    <w:rsid w:val="004D5102"/>
    <w:rsid w:val="004E009D"/>
    <w:rsid w:val="004E75A6"/>
    <w:rsid w:val="004E7A96"/>
    <w:rsid w:val="004F3C3F"/>
    <w:rsid w:val="00500B84"/>
    <w:rsid w:val="00502518"/>
    <w:rsid w:val="00503665"/>
    <w:rsid w:val="0050596C"/>
    <w:rsid w:val="00514DAF"/>
    <w:rsid w:val="00522266"/>
    <w:rsid w:val="00524360"/>
    <w:rsid w:val="00532609"/>
    <w:rsid w:val="00532EC7"/>
    <w:rsid w:val="00537745"/>
    <w:rsid w:val="00541CA3"/>
    <w:rsid w:val="00543D7E"/>
    <w:rsid w:val="005546A9"/>
    <w:rsid w:val="00567DCF"/>
    <w:rsid w:val="00570558"/>
    <w:rsid w:val="005718B3"/>
    <w:rsid w:val="00571B4A"/>
    <w:rsid w:val="005824AE"/>
    <w:rsid w:val="005846FB"/>
    <w:rsid w:val="005A05C1"/>
    <w:rsid w:val="005A1C87"/>
    <w:rsid w:val="005A3098"/>
    <w:rsid w:val="005A4A3B"/>
    <w:rsid w:val="005A4CB5"/>
    <w:rsid w:val="005B2316"/>
    <w:rsid w:val="005C74C6"/>
    <w:rsid w:val="005F0DCE"/>
    <w:rsid w:val="005F47FD"/>
    <w:rsid w:val="006026BA"/>
    <w:rsid w:val="0061068C"/>
    <w:rsid w:val="00612985"/>
    <w:rsid w:val="00633E1E"/>
    <w:rsid w:val="00634A69"/>
    <w:rsid w:val="006355C7"/>
    <w:rsid w:val="006413A9"/>
    <w:rsid w:val="0064560F"/>
    <w:rsid w:val="00650016"/>
    <w:rsid w:val="00652EA2"/>
    <w:rsid w:val="00660727"/>
    <w:rsid w:val="00662A86"/>
    <w:rsid w:val="00667FF5"/>
    <w:rsid w:val="006A37B0"/>
    <w:rsid w:val="006B1C70"/>
    <w:rsid w:val="006B46F7"/>
    <w:rsid w:val="006B5057"/>
    <w:rsid w:val="006C4338"/>
    <w:rsid w:val="006C769C"/>
    <w:rsid w:val="006E753C"/>
    <w:rsid w:val="006F3DF9"/>
    <w:rsid w:val="00704747"/>
    <w:rsid w:val="007060E5"/>
    <w:rsid w:val="00710FD6"/>
    <w:rsid w:val="00724A70"/>
    <w:rsid w:val="00730A78"/>
    <w:rsid w:val="00753A7D"/>
    <w:rsid w:val="00757151"/>
    <w:rsid w:val="00771D40"/>
    <w:rsid w:val="007909E0"/>
    <w:rsid w:val="0079785C"/>
    <w:rsid w:val="007B62EE"/>
    <w:rsid w:val="007C767C"/>
    <w:rsid w:val="007D4001"/>
    <w:rsid w:val="007D7A65"/>
    <w:rsid w:val="007E21B3"/>
    <w:rsid w:val="007F68A6"/>
    <w:rsid w:val="007F7B3D"/>
    <w:rsid w:val="00800BAA"/>
    <w:rsid w:val="00806628"/>
    <w:rsid w:val="008251A8"/>
    <w:rsid w:val="0083205E"/>
    <w:rsid w:val="00840934"/>
    <w:rsid w:val="00844DAA"/>
    <w:rsid w:val="008450C7"/>
    <w:rsid w:val="00860B8F"/>
    <w:rsid w:val="008638B0"/>
    <w:rsid w:val="0087605B"/>
    <w:rsid w:val="00876A73"/>
    <w:rsid w:val="00880DFA"/>
    <w:rsid w:val="00895922"/>
    <w:rsid w:val="008A672C"/>
    <w:rsid w:val="008B2A38"/>
    <w:rsid w:val="008C086D"/>
    <w:rsid w:val="008C6401"/>
    <w:rsid w:val="008C7B31"/>
    <w:rsid w:val="008E2848"/>
    <w:rsid w:val="008F1BFA"/>
    <w:rsid w:val="008F1E21"/>
    <w:rsid w:val="008F742D"/>
    <w:rsid w:val="0091264E"/>
    <w:rsid w:val="00930A5C"/>
    <w:rsid w:val="00932D81"/>
    <w:rsid w:val="009344E2"/>
    <w:rsid w:val="00934503"/>
    <w:rsid w:val="0094770F"/>
    <w:rsid w:val="009603BE"/>
    <w:rsid w:val="00972598"/>
    <w:rsid w:val="00983FF3"/>
    <w:rsid w:val="009B1CD0"/>
    <w:rsid w:val="009B2B11"/>
    <w:rsid w:val="009B45B9"/>
    <w:rsid w:val="009C396C"/>
    <w:rsid w:val="009C4738"/>
    <w:rsid w:val="009C4B36"/>
    <w:rsid w:val="009D661E"/>
    <w:rsid w:val="009E0F7D"/>
    <w:rsid w:val="009E29AB"/>
    <w:rsid w:val="009E4AFF"/>
    <w:rsid w:val="00A04B69"/>
    <w:rsid w:val="00A2275C"/>
    <w:rsid w:val="00A27D4E"/>
    <w:rsid w:val="00A34D04"/>
    <w:rsid w:val="00A402F8"/>
    <w:rsid w:val="00A46866"/>
    <w:rsid w:val="00A53460"/>
    <w:rsid w:val="00A60600"/>
    <w:rsid w:val="00A90933"/>
    <w:rsid w:val="00A9672C"/>
    <w:rsid w:val="00AA078E"/>
    <w:rsid w:val="00AA2D38"/>
    <w:rsid w:val="00AA6DBD"/>
    <w:rsid w:val="00AA7C38"/>
    <w:rsid w:val="00AB0AB0"/>
    <w:rsid w:val="00AB4C3F"/>
    <w:rsid w:val="00AC6BE7"/>
    <w:rsid w:val="00AE6BE6"/>
    <w:rsid w:val="00AE7831"/>
    <w:rsid w:val="00B02608"/>
    <w:rsid w:val="00B0289C"/>
    <w:rsid w:val="00B054DA"/>
    <w:rsid w:val="00B069A6"/>
    <w:rsid w:val="00B10EBA"/>
    <w:rsid w:val="00B6729E"/>
    <w:rsid w:val="00B87564"/>
    <w:rsid w:val="00B92C88"/>
    <w:rsid w:val="00BA44E5"/>
    <w:rsid w:val="00BD767E"/>
    <w:rsid w:val="00BE3041"/>
    <w:rsid w:val="00BE6078"/>
    <w:rsid w:val="00BF065B"/>
    <w:rsid w:val="00C02998"/>
    <w:rsid w:val="00C17016"/>
    <w:rsid w:val="00C23457"/>
    <w:rsid w:val="00C461AF"/>
    <w:rsid w:val="00C51F4C"/>
    <w:rsid w:val="00C630AD"/>
    <w:rsid w:val="00C80A97"/>
    <w:rsid w:val="00C83930"/>
    <w:rsid w:val="00C91060"/>
    <w:rsid w:val="00C911FE"/>
    <w:rsid w:val="00CA5E4B"/>
    <w:rsid w:val="00CB0111"/>
    <w:rsid w:val="00CB5922"/>
    <w:rsid w:val="00CB61A3"/>
    <w:rsid w:val="00CB78F6"/>
    <w:rsid w:val="00CC4B08"/>
    <w:rsid w:val="00CD185D"/>
    <w:rsid w:val="00CD46CC"/>
    <w:rsid w:val="00CE2A5D"/>
    <w:rsid w:val="00CE67FD"/>
    <w:rsid w:val="00CF137F"/>
    <w:rsid w:val="00D26AD2"/>
    <w:rsid w:val="00D31337"/>
    <w:rsid w:val="00D337D7"/>
    <w:rsid w:val="00D36597"/>
    <w:rsid w:val="00D412FD"/>
    <w:rsid w:val="00D46BC7"/>
    <w:rsid w:val="00D63280"/>
    <w:rsid w:val="00D80862"/>
    <w:rsid w:val="00D8333C"/>
    <w:rsid w:val="00D8333E"/>
    <w:rsid w:val="00D90A00"/>
    <w:rsid w:val="00D97CD0"/>
    <w:rsid w:val="00DA0DBA"/>
    <w:rsid w:val="00DD2572"/>
    <w:rsid w:val="00DD34B4"/>
    <w:rsid w:val="00E0317C"/>
    <w:rsid w:val="00E11F6F"/>
    <w:rsid w:val="00E16DC5"/>
    <w:rsid w:val="00E20DB0"/>
    <w:rsid w:val="00E27622"/>
    <w:rsid w:val="00E42F7D"/>
    <w:rsid w:val="00E47798"/>
    <w:rsid w:val="00E52ABE"/>
    <w:rsid w:val="00E74C76"/>
    <w:rsid w:val="00E96FF6"/>
    <w:rsid w:val="00EB432C"/>
    <w:rsid w:val="00EC1409"/>
    <w:rsid w:val="00EC23F3"/>
    <w:rsid w:val="00ED1F59"/>
    <w:rsid w:val="00EF7638"/>
    <w:rsid w:val="00F103B7"/>
    <w:rsid w:val="00F46EC2"/>
    <w:rsid w:val="00F87806"/>
    <w:rsid w:val="00F92811"/>
    <w:rsid w:val="00FA1067"/>
    <w:rsid w:val="00FB37A7"/>
    <w:rsid w:val="00FE48C9"/>
    <w:rsid w:val="00FE4A72"/>
    <w:rsid w:val="00FF581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00BB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3"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0DFA"/>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uiPriority w:val="3"/>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uiPriority w:val="99"/>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3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0E4C22"/>
    <w:rPr>
      <w:rFonts w:ascii="Univers" w:hAnsi="Univers" w:cs="Univers"/>
      <w:lang w:eastAsia="zh-CN"/>
    </w:rPr>
  </w:style>
  <w:style w:type="paragraph" w:styleId="Paragraphedeliste">
    <w:name w:val="List Paragraph"/>
    <w:aliases w:val="Tab n1,Tab 1,Paragraphe de liste1,Paragraphe de liste num,Paragraphe de liste 1,Listes,Liste couleur - Accent 11,Liste H3C,Liste SItéa,texte de base,6 pt paragraphe carré,Puce focus,Legende,List Paragraph,Normal bullet 2,Paragraph"/>
    <w:basedOn w:val="Normal"/>
    <w:uiPriority w:val="1"/>
    <w:qFormat/>
    <w:rsid w:val="00634A69"/>
    <w:pPr>
      <w:tabs>
        <w:tab w:val="num" w:pos="0"/>
      </w:tabs>
      <w:suppressAutoHyphens w:val="0"/>
      <w:ind w:left="1003" w:hanging="357"/>
      <w:contextualSpacing/>
      <w:jc w:val="both"/>
    </w:pPr>
    <w:rPr>
      <w:rFonts w:ascii="Calibri" w:hAnsi="Calibri" w:cs="Times New Roman"/>
      <w:lang w:eastAsia="fr-FR"/>
    </w:rPr>
  </w:style>
  <w:style w:type="paragraph" w:customStyle="1" w:styleId="CarCarCarCarCarCarCarCarCarCarCarCarCarCar">
    <w:name w:val="Car Car Car Car Car Car Car Car Car Car Car Car Car Car"/>
    <w:basedOn w:val="Normal"/>
    <w:rsid w:val="004544CB"/>
    <w:pPr>
      <w:suppressAutoHyphens w:val="0"/>
      <w:spacing w:after="160" w:line="240" w:lineRule="exact"/>
      <w:jc w:val="both"/>
    </w:pPr>
    <w:rPr>
      <w:rFonts w:ascii="Trebuchet MS" w:hAnsi="Trebuchet MS" w:cs="Trebuchet MS"/>
      <w:color w:val="000000"/>
      <w:sz w:val="24"/>
      <w:szCs w:val="24"/>
      <w:lang w:eastAsia="en-US"/>
    </w:rPr>
  </w:style>
  <w:style w:type="paragraph" w:customStyle="1" w:styleId="CarCarCarCarCarCarCarCarCarCarCarCarCarCar0">
    <w:name w:val="Car Car Car Car Car Car Car Car Car Car Car Car Car Car"/>
    <w:basedOn w:val="Normal"/>
    <w:rsid w:val="005C74C6"/>
    <w:pPr>
      <w:suppressAutoHyphens w:val="0"/>
      <w:spacing w:after="160" w:line="240" w:lineRule="exact"/>
      <w:jc w:val="both"/>
    </w:pPr>
    <w:rPr>
      <w:rFonts w:ascii="Trebuchet MS" w:hAnsi="Trebuchet MS" w:cs="Trebuchet MS"/>
      <w:color w:val="000000"/>
      <w:sz w:val="24"/>
      <w:szCs w:val="24"/>
      <w:lang w:eastAsia="en-US"/>
    </w:rPr>
  </w:style>
  <w:style w:type="paragraph" w:customStyle="1" w:styleId="CarCarCarCarCarCarCarCarCarCarCarCarCarCar1">
    <w:name w:val="Car Car Car Car Car Car Car Car Car Car Car Car Car Car"/>
    <w:basedOn w:val="Normal"/>
    <w:rsid w:val="00CB5922"/>
    <w:pPr>
      <w:suppressAutoHyphens w:val="0"/>
      <w:spacing w:after="160" w:line="240" w:lineRule="exact"/>
      <w:jc w:val="both"/>
    </w:pPr>
    <w:rPr>
      <w:rFonts w:ascii="Trebuchet MS" w:hAnsi="Trebuchet MS" w:cs="Trebuchet MS"/>
      <w:color w:val="000000"/>
      <w:sz w:val="24"/>
      <w:szCs w:val="24"/>
      <w:lang w:eastAsia="en-US"/>
    </w:rPr>
  </w:style>
  <w:style w:type="paragraph" w:customStyle="1" w:styleId="CarCarCarCarCarCarCarCarCarCarCarCarCarCar2">
    <w:name w:val="Car Car Car Car Car Car Car Car Car Car Car Car Car Car"/>
    <w:basedOn w:val="Normal"/>
    <w:rsid w:val="004417AC"/>
    <w:pPr>
      <w:suppressAutoHyphens w:val="0"/>
      <w:spacing w:after="160" w:line="240" w:lineRule="exact"/>
      <w:jc w:val="both"/>
    </w:pPr>
    <w:rPr>
      <w:rFonts w:ascii="Trebuchet MS" w:hAnsi="Trebuchet MS" w:cs="Trebuchet MS"/>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3"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0DFA"/>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uiPriority w:val="3"/>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uiPriority w:val="99"/>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3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0E4C22"/>
    <w:rPr>
      <w:rFonts w:ascii="Univers" w:hAnsi="Univers" w:cs="Univers"/>
      <w:lang w:eastAsia="zh-CN"/>
    </w:rPr>
  </w:style>
  <w:style w:type="paragraph" w:styleId="Paragraphedeliste">
    <w:name w:val="List Paragraph"/>
    <w:aliases w:val="Tab n1,Tab 1,Paragraphe de liste1,Paragraphe de liste num,Paragraphe de liste 1,Listes,Liste couleur - Accent 11,Liste H3C,Liste SItéa,texte de base,6 pt paragraphe carré,Puce focus,Legende,List Paragraph,Normal bullet 2,Paragraph"/>
    <w:basedOn w:val="Normal"/>
    <w:uiPriority w:val="1"/>
    <w:qFormat/>
    <w:rsid w:val="00634A69"/>
    <w:pPr>
      <w:tabs>
        <w:tab w:val="num" w:pos="0"/>
      </w:tabs>
      <w:suppressAutoHyphens w:val="0"/>
      <w:ind w:left="1003" w:hanging="357"/>
      <w:contextualSpacing/>
      <w:jc w:val="both"/>
    </w:pPr>
    <w:rPr>
      <w:rFonts w:ascii="Calibri" w:hAnsi="Calibri" w:cs="Times New Roman"/>
      <w:lang w:eastAsia="fr-FR"/>
    </w:rPr>
  </w:style>
  <w:style w:type="paragraph" w:customStyle="1" w:styleId="CarCarCarCarCarCarCarCarCarCarCarCarCarCar">
    <w:name w:val="Car Car Car Car Car Car Car Car Car Car Car Car Car Car"/>
    <w:basedOn w:val="Normal"/>
    <w:rsid w:val="004544CB"/>
    <w:pPr>
      <w:suppressAutoHyphens w:val="0"/>
      <w:spacing w:after="160" w:line="240" w:lineRule="exact"/>
      <w:jc w:val="both"/>
    </w:pPr>
    <w:rPr>
      <w:rFonts w:ascii="Trebuchet MS" w:hAnsi="Trebuchet MS" w:cs="Trebuchet MS"/>
      <w:color w:val="000000"/>
      <w:sz w:val="24"/>
      <w:szCs w:val="24"/>
      <w:lang w:eastAsia="en-US"/>
    </w:rPr>
  </w:style>
  <w:style w:type="paragraph" w:customStyle="1" w:styleId="CarCarCarCarCarCarCarCarCarCarCarCarCarCar0">
    <w:name w:val="Car Car Car Car Car Car Car Car Car Car Car Car Car Car"/>
    <w:basedOn w:val="Normal"/>
    <w:rsid w:val="005C74C6"/>
    <w:pPr>
      <w:suppressAutoHyphens w:val="0"/>
      <w:spacing w:after="160" w:line="240" w:lineRule="exact"/>
      <w:jc w:val="both"/>
    </w:pPr>
    <w:rPr>
      <w:rFonts w:ascii="Trebuchet MS" w:hAnsi="Trebuchet MS" w:cs="Trebuchet MS"/>
      <w:color w:val="000000"/>
      <w:sz w:val="24"/>
      <w:szCs w:val="24"/>
      <w:lang w:eastAsia="en-US"/>
    </w:rPr>
  </w:style>
  <w:style w:type="paragraph" w:customStyle="1" w:styleId="CarCarCarCarCarCarCarCarCarCarCarCarCarCar1">
    <w:name w:val="Car Car Car Car Car Car Car Car Car Car Car Car Car Car"/>
    <w:basedOn w:val="Normal"/>
    <w:rsid w:val="00CB5922"/>
    <w:pPr>
      <w:suppressAutoHyphens w:val="0"/>
      <w:spacing w:after="160" w:line="240" w:lineRule="exact"/>
      <w:jc w:val="both"/>
    </w:pPr>
    <w:rPr>
      <w:rFonts w:ascii="Trebuchet MS" w:hAnsi="Trebuchet MS" w:cs="Trebuchet MS"/>
      <w:color w:val="000000"/>
      <w:sz w:val="24"/>
      <w:szCs w:val="24"/>
      <w:lang w:eastAsia="en-US"/>
    </w:rPr>
  </w:style>
  <w:style w:type="paragraph" w:customStyle="1" w:styleId="CarCarCarCarCarCarCarCarCarCarCarCarCarCar2">
    <w:name w:val="Car Car Car Car Car Car Car Car Car Car Car Car Car Car"/>
    <w:basedOn w:val="Normal"/>
    <w:rsid w:val="004417AC"/>
    <w:pPr>
      <w:suppressAutoHyphens w:val="0"/>
      <w:spacing w:after="160" w:line="240" w:lineRule="exact"/>
      <w:jc w:val="both"/>
    </w:pPr>
    <w:rPr>
      <w:rFonts w:ascii="Trebuchet MS" w:hAnsi="Trebuchet MS" w:cs="Trebuchet MS"/>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127400">
      <w:bodyDiv w:val="1"/>
      <w:marLeft w:val="0"/>
      <w:marRight w:val="0"/>
      <w:marTop w:val="0"/>
      <w:marBottom w:val="0"/>
      <w:divBdr>
        <w:top w:val="none" w:sz="0" w:space="0" w:color="auto"/>
        <w:left w:val="none" w:sz="0" w:space="0" w:color="auto"/>
        <w:bottom w:val="none" w:sz="0" w:space="0" w:color="auto"/>
        <w:right w:val="none" w:sz="0" w:space="0" w:color="auto"/>
      </w:divBdr>
    </w:div>
    <w:div w:id="313023119">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672151863">
      <w:bodyDiv w:val="1"/>
      <w:marLeft w:val="0"/>
      <w:marRight w:val="0"/>
      <w:marTop w:val="0"/>
      <w:marBottom w:val="0"/>
      <w:divBdr>
        <w:top w:val="none" w:sz="0" w:space="0" w:color="auto"/>
        <w:left w:val="none" w:sz="0" w:space="0" w:color="auto"/>
        <w:bottom w:val="none" w:sz="0" w:space="0" w:color="auto"/>
        <w:right w:val="none" w:sz="0" w:space="0" w:color="auto"/>
      </w:divBdr>
    </w:div>
    <w:div w:id="1011881278">
      <w:bodyDiv w:val="1"/>
      <w:marLeft w:val="0"/>
      <w:marRight w:val="0"/>
      <w:marTop w:val="0"/>
      <w:marBottom w:val="0"/>
      <w:divBdr>
        <w:top w:val="none" w:sz="0" w:space="0" w:color="auto"/>
        <w:left w:val="none" w:sz="0" w:space="0" w:color="auto"/>
        <w:bottom w:val="none" w:sz="0" w:space="0" w:color="auto"/>
        <w:right w:val="none" w:sz="0" w:space="0" w:color="auto"/>
      </w:divBdr>
    </w:div>
    <w:div w:id="1013452643">
      <w:bodyDiv w:val="1"/>
      <w:marLeft w:val="0"/>
      <w:marRight w:val="0"/>
      <w:marTop w:val="0"/>
      <w:marBottom w:val="0"/>
      <w:divBdr>
        <w:top w:val="none" w:sz="0" w:space="0" w:color="auto"/>
        <w:left w:val="none" w:sz="0" w:space="0" w:color="auto"/>
        <w:bottom w:val="none" w:sz="0" w:space="0" w:color="auto"/>
        <w:right w:val="none" w:sz="0" w:space="0" w:color="auto"/>
      </w:divBdr>
    </w:div>
    <w:div w:id="1113942085">
      <w:bodyDiv w:val="1"/>
      <w:marLeft w:val="0"/>
      <w:marRight w:val="0"/>
      <w:marTop w:val="0"/>
      <w:marBottom w:val="0"/>
      <w:divBdr>
        <w:top w:val="none" w:sz="0" w:space="0" w:color="auto"/>
        <w:left w:val="none" w:sz="0" w:space="0" w:color="auto"/>
        <w:bottom w:val="none" w:sz="0" w:space="0" w:color="auto"/>
        <w:right w:val="none" w:sz="0" w:space="0" w:color="auto"/>
      </w:divBdr>
    </w:div>
    <w:div w:id="1369909543">
      <w:bodyDiv w:val="1"/>
      <w:marLeft w:val="0"/>
      <w:marRight w:val="0"/>
      <w:marTop w:val="0"/>
      <w:marBottom w:val="0"/>
      <w:divBdr>
        <w:top w:val="none" w:sz="0" w:space="0" w:color="auto"/>
        <w:left w:val="none" w:sz="0" w:space="0" w:color="auto"/>
        <w:bottom w:val="none" w:sz="0" w:space="0" w:color="auto"/>
        <w:right w:val="none" w:sz="0" w:space="0" w:color="auto"/>
      </w:divBdr>
    </w:div>
    <w:div w:id="1568029633">
      <w:bodyDiv w:val="1"/>
      <w:marLeft w:val="0"/>
      <w:marRight w:val="0"/>
      <w:marTop w:val="0"/>
      <w:marBottom w:val="0"/>
      <w:divBdr>
        <w:top w:val="none" w:sz="0" w:space="0" w:color="auto"/>
        <w:left w:val="none" w:sz="0" w:space="0" w:color="auto"/>
        <w:bottom w:val="none" w:sz="0" w:space="0" w:color="auto"/>
        <w:right w:val="none" w:sz="0" w:space="0" w:color="auto"/>
      </w:divBdr>
    </w:div>
    <w:div w:id="1851984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E55F07-3303-4763-8930-80D4B50D9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309</TotalTime>
  <Pages>11</Pages>
  <Words>1994</Words>
  <Characters>10972</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12941</CharactersWithSpaces>
  <SharedDoc>false</SharedDoc>
  <HLinks>
    <vt:vector size="36" baseType="variant">
      <vt:variant>
        <vt:i4>7602259</vt:i4>
      </vt:variant>
      <vt:variant>
        <vt:i4>66</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63</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40</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37</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30</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27</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TROUILLAS JEAN-YVES</cp:lastModifiedBy>
  <cp:revision>54</cp:revision>
  <cp:lastPrinted>2019-07-09T15:09:00Z</cp:lastPrinted>
  <dcterms:created xsi:type="dcterms:W3CDTF">2022-07-04T13:43:00Z</dcterms:created>
  <dcterms:modified xsi:type="dcterms:W3CDTF">2026-02-10T13:15:00Z</dcterms:modified>
</cp:coreProperties>
</file>